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F0C" w:rsidRDefault="003E2F0C" w:rsidP="003E2F0C">
      <w:pPr>
        <w:overflowPunct w:val="0"/>
        <w:autoSpaceDN w:val="0"/>
        <w:adjustRightInd w:val="0"/>
        <w:spacing w:line="226" w:lineRule="exact"/>
        <w:ind w:firstLine="284"/>
        <w:jc w:val="center"/>
        <w:textAlignment w:val="baseline"/>
        <w:rPr>
          <w:rFonts w:ascii="SchoolBookCSanPin" w:hAnsi="SchoolBookCSanPin"/>
          <w:b/>
          <w:sz w:val="28"/>
          <w:szCs w:val="28"/>
          <w:lang w:eastAsia="ru-RU"/>
        </w:rPr>
      </w:pPr>
    </w:p>
    <w:p w:rsidR="003E2F0C" w:rsidRDefault="003E2F0C" w:rsidP="003E2F0C">
      <w:pPr>
        <w:jc w:val="center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Муниципальное бюджетное образовательное учреждение « Тлякеевская основная общеобразовательная школа»</w:t>
      </w:r>
    </w:p>
    <w:p w:rsidR="003E2F0C" w:rsidRDefault="003E2F0C" w:rsidP="003E2F0C">
      <w:pPr>
        <w:jc w:val="center"/>
        <w:rPr>
          <w:b/>
          <w:color w:val="000000"/>
          <w:sz w:val="24"/>
          <w:szCs w:val="24"/>
          <w:lang w:val="tt-RU" w:eastAsia="ru-RU"/>
        </w:rPr>
      </w:pPr>
      <w:r>
        <w:rPr>
          <w:b/>
          <w:color w:val="000000"/>
          <w:sz w:val="24"/>
          <w:szCs w:val="24"/>
          <w:lang w:eastAsia="ru-RU"/>
        </w:rPr>
        <w:t>Актанышского муниципального района</w:t>
      </w:r>
    </w:p>
    <w:p w:rsidR="003E2F0C" w:rsidRDefault="003E2F0C" w:rsidP="003E2F0C">
      <w:pPr>
        <w:jc w:val="center"/>
        <w:rPr>
          <w:b/>
          <w:color w:val="000000"/>
          <w:sz w:val="24"/>
          <w:szCs w:val="24"/>
          <w:lang w:eastAsia="ru-RU"/>
        </w:rPr>
      </w:pPr>
    </w:p>
    <w:tbl>
      <w:tblPr>
        <w:tblW w:w="19990" w:type="dxa"/>
        <w:tblInd w:w="250" w:type="dxa"/>
        <w:tblLook w:val="01E0" w:firstRow="1" w:lastRow="1" w:firstColumn="1" w:lastColumn="1" w:noHBand="0" w:noVBand="0"/>
      </w:tblPr>
      <w:tblGrid>
        <w:gridCol w:w="6096"/>
        <w:gridCol w:w="5528"/>
        <w:gridCol w:w="8366"/>
      </w:tblGrid>
      <w:tr w:rsidR="003E2F0C" w:rsidTr="00C03662">
        <w:tc>
          <w:tcPr>
            <w:tcW w:w="6096" w:type="dxa"/>
            <w:hideMark/>
          </w:tcPr>
          <w:p w:rsidR="003E2F0C" w:rsidRDefault="003E2F0C" w:rsidP="00C03662">
            <w:r>
              <w:t>«Рассмотрено»</w:t>
            </w:r>
          </w:p>
          <w:p w:rsidR="003E2F0C" w:rsidRDefault="003E2F0C" w:rsidP="00C03662">
            <w:r>
              <w:t>Руководитель ШМО</w:t>
            </w:r>
          </w:p>
          <w:p w:rsidR="003E2F0C" w:rsidRDefault="003E2F0C" w:rsidP="00C03662">
            <w:r>
              <w:t xml:space="preserve">__________/ </w:t>
            </w:r>
            <w:r>
              <w:rPr>
                <w:u w:val="single"/>
                <w:lang w:val="tt-RU"/>
              </w:rPr>
              <w:t>Г.А.Хабиров</w:t>
            </w:r>
            <w:r>
              <w:t>/</w:t>
            </w:r>
          </w:p>
          <w:p w:rsidR="003E2F0C" w:rsidRDefault="003E2F0C" w:rsidP="00C03662">
            <w:r>
              <w:t>Протокол №    1           от</w:t>
            </w:r>
          </w:p>
          <w:p w:rsidR="003E2F0C" w:rsidRDefault="003E2F0C" w:rsidP="00C03662">
            <w:r>
              <w:t>«</w:t>
            </w:r>
            <w:r>
              <w:rPr>
                <w:u w:val="single"/>
                <w:lang w:val="tt-RU"/>
              </w:rPr>
              <w:t>31</w:t>
            </w:r>
            <w:r>
              <w:t>» __</w:t>
            </w:r>
            <w:r>
              <w:rPr>
                <w:u w:val="single"/>
                <w:lang w:val="tt-RU"/>
              </w:rPr>
              <w:t xml:space="preserve">августа   </w:t>
            </w:r>
            <w:r>
              <w:t xml:space="preserve"> </w:t>
            </w:r>
            <w:r w:rsidR="0052512F">
              <w:t>2021</w:t>
            </w:r>
            <w:r>
              <w:t xml:space="preserve"> г.</w:t>
            </w:r>
          </w:p>
        </w:tc>
        <w:tc>
          <w:tcPr>
            <w:tcW w:w="5528" w:type="dxa"/>
            <w:hideMark/>
          </w:tcPr>
          <w:p w:rsidR="003E2F0C" w:rsidRDefault="003E2F0C" w:rsidP="00C03662">
            <w:r>
              <w:t>«Согласовано»</w:t>
            </w:r>
          </w:p>
          <w:p w:rsidR="003E2F0C" w:rsidRDefault="003E2F0C" w:rsidP="00C03662">
            <w:r>
              <w:t>Зам. директора по УВР</w:t>
            </w:r>
          </w:p>
          <w:p w:rsidR="003E2F0C" w:rsidRDefault="003E2F0C" w:rsidP="00C03662">
            <w:r>
              <w:t>МБОУ «Тл.ООШ №2»</w:t>
            </w:r>
          </w:p>
          <w:p w:rsidR="003E2F0C" w:rsidRDefault="003E2F0C" w:rsidP="00C03662">
            <w:pPr>
              <w:rPr>
                <w:u w:val="single"/>
              </w:rPr>
            </w:pPr>
            <w:r>
              <w:t xml:space="preserve">_________/ </w:t>
            </w:r>
            <w:r>
              <w:rPr>
                <w:u w:val="single"/>
                <w:lang w:val="tt-RU"/>
              </w:rPr>
              <w:t>М.Ф.Хабирова</w:t>
            </w:r>
            <w:r>
              <w:rPr>
                <w:u w:val="single"/>
              </w:rPr>
              <w:t xml:space="preserve"> /</w:t>
            </w:r>
          </w:p>
          <w:p w:rsidR="003E2F0C" w:rsidRDefault="003E2F0C" w:rsidP="00C03662">
            <w:r>
              <w:t>«</w:t>
            </w:r>
            <w:r>
              <w:rPr>
                <w:u w:val="single"/>
                <w:lang w:val="tt-RU"/>
              </w:rPr>
              <w:t>31</w:t>
            </w:r>
            <w:r>
              <w:t>» __</w:t>
            </w:r>
            <w:r>
              <w:rPr>
                <w:u w:val="single"/>
                <w:lang w:val="tt-RU"/>
              </w:rPr>
              <w:t xml:space="preserve">августа   </w:t>
            </w:r>
            <w:r>
              <w:t xml:space="preserve"> </w:t>
            </w:r>
            <w:r w:rsidR="0052512F">
              <w:t>2021</w:t>
            </w:r>
            <w:r>
              <w:t xml:space="preserve"> г.</w:t>
            </w:r>
          </w:p>
        </w:tc>
        <w:tc>
          <w:tcPr>
            <w:tcW w:w="8366" w:type="dxa"/>
            <w:hideMark/>
          </w:tcPr>
          <w:p w:rsidR="003E2F0C" w:rsidRDefault="003E2F0C" w:rsidP="00C03662">
            <w:r>
              <w:t>«Утверждаю»</w:t>
            </w:r>
          </w:p>
          <w:p w:rsidR="003E2F0C" w:rsidRDefault="003E2F0C" w:rsidP="00C03662">
            <w:r>
              <w:t>Директор МБОУ «</w:t>
            </w:r>
            <w:r>
              <w:rPr>
                <w:lang w:val="tt-RU"/>
              </w:rPr>
              <w:t>Тл.ООШ</w:t>
            </w:r>
            <w:r>
              <w:t>»</w:t>
            </w:r>
          </w:p>
          <w:p w:rsidR="003E2F0C" w:rsidRDefault="003E2F0C" w:rsidP="00C03662">
            <w:r>
              <w:t xml:space="preserve">____________/ </w:t>
            </w:r>
            <w:r w:rsidR="00873DB9">
              <w:rPr>
                <w:u w:val="single"/>
                <w:lang w:val="tt-RU"/>
              </w:rPr>
              <w:t>Р.Х.Ахметов</w:t>
            </w:r>
            <w:r>
              <w:rPr>
                <w:u w:val="single"/>
              </w:rPr>
              <w:t>/</w:t>
            </w:r>
          </w:p>
          <w:p w:rsidR="003E2F0C" w:rsidRDefault="003E2F0C" w:rsidP="00C03662">
            <w:r>
              <w:t>Приказ№_____</w:t>
            </w:r>
          </w:p>
          <w:p w:rsidR="003E2F0C" w:rsidRDefault="003E2F0C" w:rsidP="00C03662">
            <w:r>
              <w:t>от «</w:t>
            </w:r>
            <w:r>
              <w:rPr>
                <w:u w:val="single"/>
                <w:lang w:val="tt-RU"/>
              </w:rPr>
              <w:t>31</w:t>
            </w:r>
            <w:r>
              <w:t>» __</w:t>
            </w:r>
            <w:r>
              <w:rPr>
                <w:u w:val="single"/>
                <w:lang w:val="tt-RU"/>
              </w:rPr>
              <w:t xml:space="preserve">августа   </w:t>
            </w:r>
            <w:r>
              <w:t xml:space="preserve"> </w:t>
            </w:r>
            <w:r w:rsidR="0052512F">
              <w:t>2021</w:t>
            </w:r>
            <w:r>
              <w:t xml:space="preserve"> г.</w:t>
            </w:r>
          </w:p>
        </w:tc>
      </w:tr>
    </w:tbl>
    <w:p w:rsidR="003E2F0C" w:rsidRDefault="003E2F0C" w:rsidP="003E2F0C">
      <w:pPr>
        <w:rPr>
          <w:sz w:val="28"/>
          <w:szCs w:val="28"/>
          <w:lang w:eastAsia="ru-RU"/>
        </w:rPr>
      </w:pPr>
    </w:p>
    <w:p w:rsidR="003E2F0C" w:rsidRDefault="003E2F0C" w:rsidP="003E2F0C">
      <w:pPr>
        <w:suppressAutoHyphens/>
        <w:jc w:val="center"/>
        <w:rPr>
          <w:b/>
          <w:i/>
          <w:sz w:val="28"/>
          <w:szCs w:val="28"/>
          <w:lang w:val="tt-RU"/>
        </w:rPr>
      </w:pPr>
    </w:p>
    <w:p w:rsidR="003E2F0C" w:rsidRDefault="003E2F0C" w:rsidP="003E2F0C">
      <w:pPr>
        <w:suppressAutoHyphens/>
        <w:jc w:val="center"/>
        <w:rPr>
          <w:b/>
          <w:i/>
          <w:sz w:val="28"/>
          <w:szCs w:val="28"/>
          <w:lang w:val="tt-RU"/>
        </w:rPr>
      </w:pPr>
    </w:p>
    <w:p w:rsidR="003E2F0C" w:rsidRDefault="003E2F0C" w:rsidP="003E2F0C">
      <w:pPr>
        <w:suppressAutoHyphens/>
        <w:jc w:val="center"/>
        <w:rPr>
          <w:b/>
          <w:i/>
          <w:sz w:val="28"/>
          <w:szCs w:val="28"/>
          <w:lang w:val="tt-RU"/>
        </w:rPr>
      </w:pPr>
    </w:p>
    <w:p w:rsidR="003E2F0C" w:rsidRDefault="003E2F0C" w:rsidP="003E2F0C">
      <w:pPr>
        <w:suppressAutoHyphens/>
        <w:jc w:val="center"/>
        <w:rPr>
          <w:b/>
          <w:sz w:val="32"/>
          <w:szCs w:val="32"/>
          <w:lang w:val="tt-RU"/>
        </w:rPr>
      </w:pPr>
    </w:p>
    <w:p w:rsidR="003E2F0C" w:rsidRDefault="003E2F0C" w:rsidP="003E2F0C">
      <w:pPr>
        <w:suppressAutoHyphens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:rsidR="003E2F0C" w:rsidRDefault="003E2F0C" w:rsidP="003E2F0C">
      <w:pPr>
        <w:suppressAutoHyphens/>
        <w:jc w:val="center"/>
        <w:rPr>
          <w:b/>
          <w:color w:val="000000"/>
          <w:sz w:val="32"/>
          <w:szCs w:val="32"/>
          <w:lang w:val="tt-RU" w:eastAsia="ru-RU"/>
        </w:rPr>
      </w:pPr>
      <w:r>
        <w:rPr>
          <w:b/>
          <w:color w:val="000000"/>
          <w:sz w:val="32"/>
          <w:szCs w:val="32"/>
          <w:lang w:val="tt-RU" w:eastAsia="ru-RU"/>
        </w:rPr>
        <w:t xml:space="preserve">ПО ИНФОРМАТИКЕ и ИКТ, </w:t>
      </w:r>
      <w:r w:rsidR="00873DB9">
        <w:rPr>
          <w:b/>
          <w:color w:val="000000"/>
          <w:sz w:val="32"/>
          <w:szCs w:val="32"/>
          <w:lang w:val="tt-RU" w:eastAsia="ru-RU"/>
        </w:rPr>
        <w:t>7</w:t>
      </w:r>
      <w:r>
        <w:rPr>
          <w:b/>
          <w:color w:val="000000"/>
          <w:sz w:val="32"/>
          <w:szCs w:val="32"/>
          <w:lang w:val="tt-RU" w:eastAsia="ru-RU"/>
        </w:rPr>
        <w:t xml:space="preserve"> класс</w:t>
      </w:r>
    </w:p>
    <w:p w:rsidR="003E2F0C" w:rsidRDefault="003E2F0C" w:rsidP="003E2F0C">
      <w:pPr>
        <w:suppressAutoHyphens/>
        <w:jc w:val="center"/>
        <w:rPr>
          <w:b/>
          <w:color w:val="000000"/>
          <w:sz w:val="32"/>
          <w:szCs w:val="32"/>
          <w:lang w:val="tt-RU" w:eastAsia="ru-RU"/>
        </w:rPr>
      </w:pPr>
    </w:p>
    <w:p w:rsidR="003E2F0C" w:rsidRDefault="003E2F0C" w:rsidP="003E2F0C">
      <w:pPr>
        <w:suppressAutoHyphens/>
        <w:jc w:val="center"/>
        <w:rPr>
          <w:b/>
          <w:i/>
          <w:sz w:val="28"/>
          <w:szCs w:val="28"/>
          <w:lang w:val="tt-RU"/>
        </w:rPr>
      </w:pPr>
    </w:p>
    <w:p w:rsidR="003E2F0C" w:rsidRDefault="003E2F0C" w:rsidP="003E2F0C">
      <w:pPr>
        <w:suppressAutoHyphens/>
        <w:jc w:val="center"/>
        <w:rPr>
          <w:b/>
          <w:sz w:val="24"/>
          <w:szCs w:val="24"/>
          <w:lang w:val="tt-RU"/>
        </w:rPr>
      </w:pPr>
    </w:p>
    <w:p w:rsidR="003E2F0C" w:rsidRDefault="003E2F0C" w:rsidP="003E2F0C">
      <w:pPr>
        <w:spacing w:after="240"/>
        <w:jc w:val="center"/>
        <w:rPr>
          <w:color w:val="000000"/>
          <w:sz w:val="28"/>
          <w:szCs w:val="28"/>
          <w:lang w:val="tt-RU" w:eastAsia="ru-RU"/>
        </w:rPr>
      </w:pPr>
      <w:r>
        <w:rPr>
          <w:color w:val="000000"/>
          <w:sz w:val="28"/>
          <w:szCs w:val="28"/>
          <w:lang w:val="tt-RU" w:eastAsia="ru-RU"/>
        </w:rPr>
        <w:t>Хабиров Газинур Анзяпович, у</w:t>
      </w:r>
      <w:r>
        <w:rPr>
          <w:color w:val="000000"/>
          <w:sz w:val="28"/>
          <w:szCs w:val="28"/>
          <w:lang w:eastAsia="ru-RU"/>
        </w:rPr>
        <w:t>читель</w:t>
      </w:r>
      <w:r>
        <w:rPr>
          <w:color w:val="000000"/>
          <w:sz w:val="28"/>
          <w:szCs w:val="28"/>
          <w:lang w:val="tt-RU" w:eastAsia="ru-RU"/>
        </w:rPr>
        <w:t xml:space="preserve"> информатики и ИКТ </w:t>
      </w:r>
    </w:p>
    <w:p w:rsidR="003E2F0C" w:rsidRDefault="003E2F0C" w:rsidP="003E2F0C">
      <w:pPr>
        <w:spacing w:after="240"/>
        <w:jc w:val="center"/>
        <w:rPr>
          <w:color w:val="000000"/>
          <w:sz w:val="28"/>
          <w:szCs w:val="28"/>
          <w:lang w:val="tt-RU" w:eastAsia="ru-RU"/>
        </w:rPr>
      </w:pPr>
    </w:p>
    <w:p w:rsidR="003E2F0C" w:rsidRDefault="003E2F0C" w:rsidP="003E2F0C">
      <w:pPr>
        <w:spacing w:after="240"/>
        <w:jc w:val="center"/>
        <w:rPr>
          <w:color w:val="000000"/>
          <w:sz w:val="28"/>
          <w:szCs w:val="28"/>
          <w:lang w:val="tt-RU" w:eastAsia="ru-RU"/>
        </w:rPr>
      </w:pPr>
    </w:p>
    <w:p w:rsidR="003E2F0C" w:rsidRDefault="003E2F0C" w:rsidP="003E2F0C">
      <w:pPr>
        <w:jc w:val="right"/>
        <w:rPr>
          <w:color w:val="000000"/>
          <w:lang w:val="tt-RU" w:eastAsia="ru-RU"/>
        </w:rPr>
      </w:pPr>
      <w:r>
        <w:rPr>
          <w:color w:val="000000"/>
          <w:lang w:eastAsia="ru-RU"/>
        </w:rPr>
        <w:t xml:space="preserve">                                                                                                                                                               Рассмотрено на заседании </w:t>
      </w:r>
    </w:p>
    <w:p w:rsidR="003E2F0C" w:rsidRDefault="003E2F0C" w:rsidP="003E2F0C">
      <w:pPr>
        <w:jc w:val="right"/>
        <w:rPr>
          <w:color w:val="000000"/>
          <w:lang w:val="tt-RU" w:eastAsia="ru-RU"/>
        </w:rPr>
      </w:pPr>
      <w:r>
        <w:rPr>
          <w:color w:val="000000"/>
          <w:lang w:eastAsia="ru-RU"/>
        </w:rPr>
        <w:t xml:space="preserve">педагогического      совета </w:t>
      </w:r>
    </w:p>
    <w:p w:rsidR="003E2F0C" w:rsidRDefault="003E2F0C" w:rsidP="003E2F0C">
      <w:pPr>
        <w:jc w:val="center"/>
        <w:rPr>
          <w:color w:val="000000"/>
          <w:lang w:val="tt-RU" w:eastAsia="ru-RU"/>
        </w:rPr>
      </w:pPr>
      <w:r>
        <w:rPr>
          <w:color w:val="00000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протокол № </w:t>
      </w:r>
      <w:r>
        <w:rPr>
          <w:color w:val="000000"/>
          <w:u w:val="single"/>
          <w:lang w:val="tt-RU" w:eastAsia="ru-RU"/>
        </w:rPr>
        <w:t xml:space="preserve"> 1</w:t>
      </w:r>
    </w:p>
    <w:p w:rsidR="003E2F0C" w:rsidRDefault="003E2F0C" w:rsidP="003E2F0C">
      <w:pPr>
        <w:jc w:val="center"/>
        <w:rPr>
          <w:color w:val="000000"/>
          <w:lang w:val="tt-RU" w:eastAsia="ru-RU"/>
        </w:rPr>
      </w:pPr>
      <w:r>
        <w:rPr>
          <w:color w:val="00000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от «</w:t>
      </w:r>
      <w:r>
        <w:rPr>
          <w:color w:val="000000"/>
          <w:u w:val="single"/>
          <w:lang w:val="tt-RU" w:eastAsia="ru-RU"/>
        </w:rPr>
        <w:t xml:space="preserve"> 31 </w:t>
      </w:r>
      <w:r>
        <w:rPr>
          <w:color w:val="000000"/>
          <w:lang w:eastAsia="ru-RU"/>
        </w:rPr>
        <w:t xml:space="preserve">» </w:t>
      </w:r>
      <w:r>
        <w:rPr>
          <w:color w:val="000000"/>
          <w:u w:val="single"/>
          <w:lang w:val="tt-RU" w:eastAsia="ru-RU"/>
        </w:rPr>
        <w:t>августа</w:t>
      </w:r>
      <w:r w:rsidR="0052512F">
        <w:rPr>
          <w:color w:val="000000"/>
          <w:lang w:eastAsia="ru-RU"/>
        </w:rPr>
        <w:t>2021</w:t>
      </w:r>
      <w:r>
        <w:rPr>
          <w:color w:val="000000"/>
          <w:lang w:val="tt-RU" w:eastAsia="ru-RU"/>
        </w:rPr>
        <w:t>г.</w:t>
      </w:r>
    </w:p>
    <w:p w:rsidR="003E2F0C" w:rsidRDefault="003E2F0C" w:rsidP="003E2F0C">
      <w:pPr>
        <w:jc w:val="center"/>
        <w:rPr>
          <w:color w:val="000000"/>
          <w:lang w:val="tt-RU" w:eastAsia="ru-RU"/>
        </w:rPr>
      </w:pPr>
    </w:p>
    <w:p w:rsidR="003E2F0C" w:rsidRDefault="003E2F0C" w:rsidP="003E2F0C">
      <w:pPr>
        <w:jc w:val="center"/>
        <w:rPr>
          <w:color w:val="000000"/>
          <w:lang w:val="tt-RU" w:eastAsia="ru-RU"/>
        </w:rPr>
      </w:pPr>
    </w:p>
    <w:p w:rsidR="003E2F0C" w:rsidRDefault="003E2F0C" w:rsidP="003E2F0C">
      <w:pPr>
        <w:rPr>
          <w:color w:val="000000"/>
          <w:lang w:eastAsia="ru-RU"/>
        </w:rPr>
      </w:pPr>
    </w:p>
    <w:p w:rsidR="003E2F0C" w:rsidRDefault="0052512F" w:rsidP="003E2F0C">
      <w:pPr>
        <w:jc w:val="center"/>
        <w:rPr>
          <w:color w:val="000000"/>
          <w:sz w:val="28"/>
          <w:szCs w:val="28"/>
          <w:lang w:val="tt-RU" w:eastAsia="ru-RU"/>
        </w:rPr>
      </w:pPr>
      <w:r>
        <w:rPr>
          <w:color w:val="000000"/>
          <w:sz w:val="28"/>
          <w:szCs w:val="28"/>
          <w:lang w:val="tt-RU" w:eastAsia="ru-RU"/>
        </w:rPr>
        <w:t>2021-2022</w:t>
      </w:r>
      <w:bookmarkStart w:id="0" w:name="_GoBack"/>
      <w:bookmarkEnd w:id="0"/>
      <w:r w:rsidR="003E2F0C">
        <w:rPr>
          <w:color w:val="000000"/>
          <w:sz w:val="28"/>
          <w:szCs w:val="28"/>
          <w:lang w:val="tt-RU" w:eastAsia="ru-RU"/>
        </w:rPr>
        <w:t xml:space="preserve"> учебный год</w:t>
      </w:r>
    </w:p>
    <w:p w:rsidR="003E2F0C" w:rsidRDefault="003E2F0C" w:rsidP="00582841">
      <w:pPr>
        <w:shd w:val="clear" w:color="auto" w:fill="FFFFFF"/>
        <w:tabs>
          <w:tab w:val="left" w:pos="1276"/>
        </w:tabs>
        <w:ind w:right="5"/>
        <w:jc w:val="center"/>
        <w:rPr>
          <w:b/>
          <w:sz w:val="24"/>
          <w:szCs w:val="24"/>
        </w:rPr>
      </w:pPr>
    </w:p>
    <w:p w:rsidR="00AE0D0B" w:rsidRDefault="00AE0D0B" w:rsidP="00582841">
      <w:pPr>
        <w:shd w:val="clear" w:color="auto" w:fill="FFFFFF"/>
        <w:tabs>
          <w:tab w:val="left" w:pos="1276"/>
        </w:tabs>
        <w:ind w:right="5"/>
        <w:jc w:val="center"/>
        <w:rPr>
          <w:b/>
          <w:sz w:val="24"/>
          <w:szCs w:val="24"/>
        </w:rPr>
      </w:pPr>
      <w:r w:rsidRPr="005C4237">
        <w:rPr>
          <w:b/>
          <w:sz w:val="24"/>
          <w:szCs w:val="24"/>
        </w:rPr>
        <w:t>Рабочая программа по информатике 7 класс</w:t>
      </w:r>
    </w:p>
    <w:p w:rsidR="003C7C32" w:rsidRPr="005C4237" w:rsidRDefault="003C7C32" w:rsidP="00582841">
      <w:pPr>
        <w:shd w:val="clear" w:color="auto" w:fill="FFFFFF"/>
        <w:tabs>
          <w:tab w:val="left" w:pos="1276"/>
        </w:tabs>
        <w:ind w:right="5"/>
        <w:jc w:val="center"/>
        <w:rPr>
          <w:b/>
          <w:sz w:val="24"/>
          <w:szCs w:val="24"/>
        </w:rPr>
      </w:pPr>
    </w:p>
    <w:p w:rsidR="009D1038" w:rsidRPr="005C4237" w:rsidRDefault="009D1038" w:rsidP="009D1038">
      <w:pPr>
        <w:pStyle w:val="15"/>
        <w:spacing w:before="0"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D1038" w:rsidRPr="005C4237" w:rsidRDefault="00A035F1" w:rsidP="009D1038">
      <w:pPr>
        <w:pStyle w:val="15"/>
        <w:spacing w:before="0"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ПЛАНИРУЕМЫЕ РЕЗУЛЬТАТЫ</w:t>
      </w:r>
      <w:r w:rsidR="009D1038" w:rsidRPr="005C4237">
        <w:rPr>
          <w:rFonts w:ascii="Times New Roman" w:eastAsia="Calibri" w:hAnsi="Times New Roman" w:cs="Times New Roman"/>
          <w:b/>
          <w:sz w:val="24"/>
          <w:szCs w:val="24"/>
        </w:rPr>
        <w:t xml:space="preserve"> ИЗУЧЕНИЯ ПРОГРАММЫ</w:t>
      </w:r>
    </w:p>
    <w:p w:rsidR="009D1038" w:rsidRPr="005C4237" w:rsidRDefault="009D1038" w:rsidP="009D1038">
      <w:pPr>
        <w:shd w:val="clear" w:color="auto" w:fill="FFFFFF"/>
        <w:tabs>
          <w:tab w:val="left" w:pos="1276"/>
        </w:tabs>
        <w:ind w:right="5"/>
        <w:jc w:val="center"/>
        <w:rPr>
          <w:b/>
          <w:sz w:val="24"/>
          <w:szCs w:val="24"/>
        </w:rPr>
      </w:pPr>
    </w:p>
    <w:p w:rsidR="009D1038" w:rsidRPr="005C4237" w:rsidRDefault="009D1038" w:rsidP="009D1038">
      <w:pPr>
        <w:shd w:val="clear" w:color="auto" w:fill="FFFFFF"/>
        <w:tabs>
          <w:tab w:val="left" w:pos="0"/>
        </w:tabs>
        <w:ind w:right="5"/>
        <w:jc w:val="both"/>
        <w:rPr>
          <w:b/>
          <w:sz w:val="24"/>
          <w:szCs w:val="24"/>
        </w:rPr>
      </w:pPr>
      <w:r w:rsidRPr="005C4237">
        <w:rPr>
          <w:sz w:val="24"/>
          <w:szCs w:val="24"/>
        </w:rPr>
        <w:tab/>
        <w:t xml:space="preserve">При изучении курса «Информатика» в соответствии с требованиями ФГОС формируются следующие </w:t>
      </w:r>
      <w:r w:rsidRPr="005C4237">
        <w:rPr>
          <w:b/>
          <w:sz w:val="24"/>
          <w:szCs w:val="24"/>
        </w:rPr>
        <w:t>личностные результаты:</w:t>
      </w:r>
    </w:p>
    <w:p w:rsidR="009D1038" w:rsidRPr="005C4237" w:rsidRDefault="009D1038" w:rsidP="0040587C">
      <w:pPr>
        <w:numPr>
          <w:ilvl w:val="0"/>
          <w:numId w:val="11"/>
        </w:numPr>
        <w:shd w:val="clear" w:color="auto" w:fill="FFFFFF"/>
        <w:tabs>
          <w:tab w:val="left" w:pos="0"/>
        </w:tabs>
        <w:ind w:right="5"/>
        <w:jc w:val="both"/>
        <w:rPr>
          <w:sz w:val="24"/>
          <w:szCs w:val="24"/>
        </w:rPr>
      </w:pPr>
      <w:r w:rsidRPr="005C4237">
        <w:rPr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практики.</w:t>
      </w:r>
    </w:p>
    <w:p w:rsidR="009D1038" w:rsidRPr="005C4237" w:rsidRDefault="009D1038" w:rsidP="0040587C">
      <w:pPr>
        <w:numPr>
          <w:ilvl w:val="0"/>
          <w:numId w:val="11"/>
        </w:numPr>
        <w:shd w:val="clear" w:color="auto" w:fill="FFFFFF"/>
        <w:tabs>
          <w:tab w:val="left" w:pos="0"/>
        </w:tabs>
        <w:ind w:right="5"/>
        <w:jc w:val="both"/>
        <w:rPr>
          <w:sz w:val="24"/>
          <w:szCs w:val="24"/>
        </w:rPr>
      </w:pPr>
      <w:r w:rsidRPr="005C4237">
        <w:rPr>
          <w:sz w:val="24"/>
          <w:szCs w:val="24"/>
        </w:rPr>
        <w:t>Формирование коммуникативной компетентности в общении и сотрудничестве со сверстниками и взрослыми в процессе образовательной, общественно-полезной, учебно-исследовательской, творческой деятельности.</w:t>
      </w:r>
    </w:p>
    <w:p w:rsidR="009D1038" w:rsidRPr="005C4237" w:rsidRDefault="009D1038" w:rsidP="0040587C">
      <w:pPr>
        <w:numPr>
          <w:ilvl w:val="0"/>
          <w:numId w:val="11"/>
        </w:numPr>
        <w:shd w:val="clear" w:color="auto" w:fill="FFFFFF"/>
        <w:tabs>
          <w:tab w:val="left" w:pos="0"/>
        </w:tabs>
        <w:ind w:right="5"/>
        <w:jc w:val="both"/>
        <w:rPr>
          <w:sz w:val="24"/>
          <w:szCs w:val="24"/>
        </w:rPr>
      </w:pPr>
      <w:r w:rsidRPr="005C4237">
        <w:rPr>
          <w:sz w:val="24"/>
          <w:szCs w:val="24"/>
        </w:rPr>
        <w:t>Формирование ценности здорового и безопасного образа жизни.</w:t>
      </w:r>
    </w:p>
    <w:p w:rsidR="009D1038" w:rsidRPr="005C4237" w:rsidRDefault="009D1038" w:rsidP="009D1038">
      <w:pPr>
        <w:shd w:val="clear" w:color="auto" w:fill="FFFFFF"/>
        <w:tabs>
          <w:tab w:val="left" w:pos="0"/>
        </w:tabs>
        <w:ind w:right="5"/>
        <w:jc w:val="both"/>
        <w:rPr>
          <w:b/>
          <w:sz w:val="24"/>
          <w:szCs w:val="24"/>
        </w:rPr>
      </w:pPr>
    </w:p>
    <w:p w:rsidR="009D1038" w:rsidRPr="005C4237" w:rsidRDefault="009D1038" w:rsidP="009D1038">
      <w:pPr>
        <w:shd w:val="clear" w:color="auto" w:fill="FFFFFF"/>
        <w:tabs>
          <w:tab w:val="left" w:pos="0"/>
        </w:tabs>
        <w:ind w:right="5"/>
        <w:jc w:val="both"/>
        <w:rPr>
          <w:b/>
          <w:sz w:val="24"/>
          <w:szCs w:val="24"/>
        </w:rPr>
      </w:pPr>
      <w:r w:rsidRPr="005C4237">
        <w:rPr>
          <w:sz w:val="24"/>
          <w:szCs w:val="24"/>
        </w:rPr>
        <w:tab/>
        <w:t xml:space="preserve">При изучении курса «Информатика» в соответствии с требованиями ФГОС формируются следующие </w:t>
      </w:r>
      <w:r w:rsidRPr="005C4237">
        <w:rPr>
          <w:b/>
          <w:sz w:val="24"/>
          <w:szCs w:val="24"/>
        </w:rPr>
        <w:t>метапредметные результаты:</w:t>
      </w:r>
    </w:p>
    <w:p w:rsidR="009D1038" w:rsidRPr="005C4237" w:rsidRDefault="009D1038" w:rsidP="0040587C">
      <w:pPr>
        <w:numPr>
          <w:ilvl w:val="0"/>
          <w:numId w:val="12"/>
        </w:numPr>
        <w:shd w:val="clear" w:color="auto" w:fill="FFFFFF"/>
        <w:tabs>
          <w:tab w:val="left" w:pos="0"/>
        </w:tabs>
        <w:ind w:right="5"/>
        <w:jc w:val="both"/>
        <w:rPr>
          <w:sz w:val="24"/>
          <w:szCs w:val="24"/>
        </w:rPr>
      </w:pPr>
      <w:r w:rsidRPr="005C4237">
        <w:rPr>
          <w:sz w:val="24"/>
          <w:szCs w:val="24"/>
        </w:rPr>
        <w:t>Умение самостоятельно планировать пути достижения цели, в том числе альтернативные, осознанно выбирать наиболее эффективные способы решения учебных познавательных задач.</w:t>
      </w:r>
    </w:p>
    <w:p w:rsidR="009D1038" w:rsidRPr="005C4237" w:rsidRDefault="009D1038" w:rsidP="0040587C">
      <w:pPr>
        <w:numPr>
          <w:ilvl w:val="0"/>
          <w:numId w:val="12"/>
        </w:numPr>
        <w:shd w:val="clear" w:color="auto" w:fill="FFFFFF"/>
        <w:tabs>
          <w:tab w:val="left" w:pos="0"/>
        </w:tabs>
        <w:ind w:right="5"/>
        <w:jc w:val="both"/>
        <w:rPr>
          <w:sz w:val="24"/>
          <w:szCs w:val="24"/>
        </w:rPr>
      </w:pPr>
      <w:r w:rsidRPr="005C4237">
        <w:rPr>
          <w:sz w:val="24"/>
          <w:szCs w:val="24"/>
        </w:rPr>
        <w:t>Умение оценивать правильность выполнения учебной задачи, собственные возможности ее решения.</w:t>
      </w:r>
    </w:p>
    <w:p w:rsidR="009D1038" w:rsidRPr="005C4237" w:rsidRDefault="009D1038" w:rsidP="0040587C">
      <w:pPr>
        <w:numPr>
          <w:ilvl w:val="0"/>
          <w:numId w:val="12"/>
        </w:numPr>
        <w:shd w:val="clear" w:color="auto" w:fill="FFFFFF"/>
        <w:tabs>
          <w:tab w:val="left" w:pos="0"/>
        </w:tabs>
        <w:ind w:right="5"/>
        <w:jc w:val="both"/>
        <w:rPr>
          <w:sz w:val="24"/>
          <w:szCs w:val="24"/>
        </w:rPr>
      </w:pPr>
      <w:r w:rsidRPr="005C4237">
        <w:rPr>
          <w:sz w:val="24"/>
          <w:szCs w:val="24"/>
        </w:rPr>
        <w:t>Умения определять понятия, создавать обобщения, устанавливать аналогии, классифицировать, устанавливать причинно-следственные связи, строить логические рассуждения, умозаключения (индуктивные, дедуктивные и по аналогии) и делать выводы.</w:t>
      </w:r>
    </w:p>
    <w:p w:rsidR="009D1038" w:rsidRPr="005C4237" w:rsidRDefault="009D1038" w:rsidP="0040587C">
      <w:pPr>
        <w:numPr>
          <w:ilvl w:val="0"/>
          <w:numId w:val="12"/>
        </w:numPr>
        <w:shd w:val="clear" w:color="auto" w:fill="FFFFFF"/>
        <w:tabs>
          <w:tab w:val="left" w:pos="0"/>
        </w:tabs>
        <w:ind w:right="5"/>
        <w:jc w:val="both"/>
        <w:rPr>
          <w:sz w:val="24"/>
          <w:szCs w:val="24"/>
        </w:rPr>
      </w:pPr>
      <w:r w:rsidRPr="005C4237">
        <w:rPr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</w:t>
      </w:r>
    </w:p>
    <w:p w:rsidR="009D1038" w:rsidRPr="005C4237" w:rsidRDefault="009D1038" w:rsidP="0040587C">
      <w:pPr>
        <w:numPr>
          <w:ilvl w:val="0"/>
          <w:numId w:val="12"/>
        </w:numPr>
        <w:shd w:val="clear" w:color="auto" w:fill="FFFFFF"/>
        <w:tabs>
          <w:tab w:val="left" w:pos="0"/>
        </w:tabs>
        <w:ind w:right="5"/>
        <w:jc w:val="both"/>
        <w:rPr>
          <w:sz w:val="24"/>
          <w:szCs w:val="24"/>
        </w:rPr>
      </w:pPr>
      <w:r w:rsidRPr="005C4237">
        <w:rPr>
          <w:sz w:val="24"/>
          <w:szCs w:val="24"/>
        </w:rPr>
        <w:t>Формирование и развитие компетентности в области использования ИКТ (ИКТ-компетенции).</w:t>
      </w:r>
    </w:p>
    <w:p w:rsidR="009D1038" w:rsidRPr="005C4237" w:rsidRDefault="009D1038" w:rsidP="009D1038">
      <w:pPr>
        <w:shd w:val="clear" w:color="auto" w:fill="FFFFFF"/>
        <w:tabs>
          <w:tab w:val="left" w:pos="0"/>
        </w:tabs>
        <w:ind w:right="5"/>
        <w:rPr>
          <w:sz w:val="24"/>
          <w:szCs w:val="24"/>
        </w:rPr>
      </w:pPr>
    </w:p>
    <w:p w:rsidR="009D1038" w:rsidRPr="005C4237" w:rsidRDefault="009D1038" w:rsidP="009D1038">
      <w:pPr>
        <w:shd w:val="clear" w:color="auto" w:fill="FFFFFF"/>
        <w:tabs>
          <w:tab w:val="left" w:pos="0"/>
        </w:tabs>
        <w:ind w:right="5"/>
        <w:rPr>
          <w:b/>
          <w:sz w:val="24"/>
          <w:szCs w:val="24"/>
        </w:rPr>
      </w:pPr>
      <w:r w:rsidRPr="005C4237">
        <w:rPr>
          <w:sz w:val="24"/>
          <w:szCs w:val="24"/>
        </w:rPr>
        <w:tab/>
        <w:t xml:space="preserve">При изучении курса «Информатика» в </w:t>
      </w:r>
      <w:r w:rsidRPr="005C4237">
        <w:rPr>
          <w:b/>
          <w:sz w:val="24"/>
          <w:szCs w:val="24"/>
        </w:rPr>
        <w:t xml:space="preserve">7 классе </w:t>
      </w:r>
      <w:r w:rsidRPr="005C4237">
        <w:rPr>
          <w:sz w:val="24"/>
          <w:szCs w:val="24"/>
        </w:rPr>
        <w:t xml:space="preserve">в соответствии с требованиями ФГОС формируются следующие </w:t>
      </w:r>
      <w:r w:rsidRPr="005C4237">
        <w:rPr>
          <w:b/>
          <w:sz w:val="24"/>
          <w:szCs w:val="24"/>
        </w:rPr>
        <w:t>предметные результаты:</w:t>
      </w:r>
    </w:p>
    <w:p w:rsidR="009D1038" w:rsidRPr="005C4237" w:rsidRDefault="009D1038" w:rsidP="0040587C">
      <w:pPr>
        <w:numPr>
          <w:ilvl w:val="1"/>
          <w:numId w:val="8"/>
        </w:numPr>
        <w:shd w:val="clear" w:color="auto" w:fill="FFFFFF"/>
        <w:tabs>
          <w:tab w:val="left" w:pos="0"/>
        </w:tabs>
        <w:ind w:left="142" w:right="5" w:firstLine="578"/>
        <w:jc w:val="both"/>
        <w:rPr>
          <w:sz w:val="24"/>
          <w:szCs w:val="24"/>
        </w:rPr>
      </w:pPr>
      <w:r w:rsidRPr="005C4237">
        <w:rPr>
          <w:sz w:val="24"/>
          <w:szCs w:val="24"/>
        </w:rPr>
        <w:t>связь между информацией и знаниями человека; что такое информационные процессы; какие существуют носители информации; функции языка как способа представления информации; что такое естественные и формальные языки; как определяется единица измерения информации – бит (алфавитный подход); что такое байт, килобайт, мегабайт, гигабайт;</w:t>
      </w:r>
    </w:p>
    <w:p w:rsidR="009D1038" w:rsidRPr="005C4237" w:rsidRDefault="009D1038" w:rsidP="0040587C">
      <w:pPr>
        <w:numPr>
          <w:ilvl w:val="1"/>
          <w:numId w:val="8"/>
        </w:numPr>
        <w:shd w:val="clear" w:color="auto" w:fill="FFFFFF"/>
        <w:tabs>
          <w:tab w:val="left" w:pos="0"/>
        </w:tabs>
        <w:ind w:left="142" w:right="5" w:firstLine="578"/>
        <w:jc w:val="both"/>
        <w:rPr>
          <w:sz w:val="24"/>
          <w:szCs w:val="24"/>
        </w:rPr>
      </w:pPr>
      <w:r w:rsidRPr="005C4237">
        <w:rPr>
          <w:sz w:val="24"/>
          <w:szCs w:val="24"/>
        </w:rPr>
        <w:t>правила техники безопасности и при работе на компьютере; состав основных устройств компьютера, их название и информационное взаимодействие; основные характеристики компьютера в целом и его узлов; структуру внутренней памяти компьютера (биты, байты); понятие адреса памяти; типы и свойства устройств внешней памяти; типы и назначение устройств ввода\вывода; сущность программного управления работой компьютера; принципы организации информации на внешних носителях: что такой файл, каталог (папка), файловая структура; назначение программного обеспечения и его состав;</w:t>
      </w:r>
    </w:p>
    <w:p w:rsidR="009D1038" w:rsidRPr="005C4237" w:rsidRDefault="009D1038" w:rsidP="0040587C">
      <w:pPr>
        <w:numPr>
          <w:ilvl w:val="1"/>
          <w:numId w:val="8"/>
        </w:numPr>
        <w:shd w:val="clear" w:color="auto" w:fill="FFFFFF"/>
        <w:tabs>
          <w:tab w:val="left" w:pos="0"/>
        </w:tabs>
        <w:ind w:left="142" w:right="5" w:firstLine="578"/>
        <w:jc w:val="both"/>
        <w:rPr>
          <w:sz w:val="24"/>
          <w:szCs w:val="24"/>
        </w:rPr>
      </w:pPr>
      <w:r w:rsidRPr="005C4237">
        <w:rPr>
          <w:sz w:val="24"/>
          <w:szCs w:val="24"/>
        </w:rPr>
        <w:t>способы представления символьной информации в памяти компьютера (таблицы кодировки, текстовый файлы); назначение текстовых редакторов (текстовых процессоров); основные режимы работы текстовых редакторов (ввод-редактирование, печать, орфографический контроль, поиск и замена, работа с файлами);</w:t>
      </w:r>
    </w:p>
    <w:p w:rsidR="009D1038" w:rsidRPr="005C4237" w:rsidRDefault="009D1038" w:rsidP="0040587C">
      <w:pPr>
        <w:numPr>
          <w:ilvl w:val="1"/>
          <w:numId w:val="8"/>
        </w:numPr>
        <w:shd w:val="clear" w:color="auto" w:fill="FFFFFF"/>
        <w:tabs>
          <w:tab w:val="left" w:pos="0"/>
        </w:tabs>
        <w:ind w:left="142" w:right="5" w:firstLine="578"/>
        <w:jc w:val="both"/>
        <w:rPr>
          <w:sz w:val="24"/>
          <w:szCs w:val="24"/>
        </w:rPr>
      </w:pPr>
      <w:r w:rsidRPr="005C4237">
        <w:rPr>
          <w:sz w:val="24"/>
          <w:szCs w:val="24"/>
        </w:rPr>
        <w:lastRenderedPageBreak/>
        <w:t>способы представления изображений в памяти компьютера; понятие о пикселе, растре, кодировке цвета, видеопамяти; какие существуют области применения компьютерной графики; назначение графических редакторов; назначение основных компонентов среды графического редактора растрового типа: рабочего поля, меню инструментов, графических примитивов, палитры, ножниц, ластика и пр.;</w:t>
      </w:r>
    </w:p>
    <w:p w:rsidR="009D1038" w:rsidRPr="005C4237" w:rsidRDefault="009D1038" w:rsidP="0040587C">
      <w:pPr>
        <w:numPr>
          <w:ilvl w:val="1"/>
          <w:numId w:val="8"/>
        </w:numPr>
        <w:shd w:val="clear" w:color="auto" w:fill="FFFFFF"/>
        <w:tabs>
          <w:tab w:val="left" w:pos="0"/>
        </w:tabs>
        <w:ind w:left="142" w:right="5" w:firstLine="578"/>
        <w:jc w:val="both"/>
        <w:rPr>
          <w:sz w:val="24"/>
          <w:szCs w:val="24"/>
        </w:rPr>
      </w:pPr>
      <w:r w:rsidRPr="005C4237">
        <w:rPr>
          <w:sz w:val="24"/>
          <w:szCs w:val="24"/>
        </w:rPr>
        <w:t>мультимедиа; принцип дискретизации, используемый для представления звука в памяти компьютера; основные типы сценариев, используемых в компьютерных презентациях.</w:t>
      </w:r>
    </w:p>
    <w:p w:rsidR="009D1038" w:rsidRPr="005C4237" w:rsidRDefault="00FC1AE6" w:rsidP="0040587C">
      <w:pPr>
        <w:numPr>
          <w:ilvl w:val="1"/>
          <w:numId w:val="8"/>
        </w:numPr>
        <w:shd w:val="clear" w:color="auto" w:fill="FFFFFF"/>
        <w:tabs>
          <w:tab w:val="left" w:pos="0"/>
        </w:tabs>
        <w:ind w:left="142" w:right="5" w:firstLine="578"/>
        <w:jc w:val="both"/>
        <w:rPr>
          <w:sz w:val="24"/>
          <w:szCs w:val="24"/>
        </w:rPr>
      </w:pPr>
      <w:r w:rsidRPr="005C4237">
        <w:rPr>
          <w:sz w:val="24"/>
          <w:szCs w:val="24"/>
        </w:rPr>
        <w:t xml:space="preserve">умение </w:t>
      </w:r>
      <w:r w:rsidR="009D1038" w:rsidRPr="005C4237">
        <w:rPr>
          <w:sz w:val="24"/>
          <w:szCs w:val="24"/>
        </w:rPr>
        <w:t>приводить примеры информации и информационных процессов из области человеческой деятельности, живой природы и техники; определять в конкретном процессе передачи информации источник, приемник, канал; приводить примеры информативных и неинформативных сообщений; измерять информационный объем текста в байтах (при использовании компьютерного алфавита); пересчитывать количество информации в различных единицах (битах, байтах, Кб, Мб, Гб); пользоваться клавиатурой компьютера для символьного ввода данных;</w:t>
      </w:r>
    </w:p>
    <w:p w:rsidR="009D1038" w:rsidRPr="005C4237" w:rsidRDefault="00FC1AE6" w:rsidP="0040587C">
      <w:pPr>
        <w:numPr>
          <w:ilvl w:val="1"/>
          <w:numId w:val="8"/>
        </w:numPr>
        <w:shd w:val="clear" w:color="auto" w:fill="FFFFFF"/>
        <w:tabs>
          <w:tab w:val="left" w:pos="0"/>
        </w:tabs>
        <w:ind w:left="142" w:right="5" w:firstLine="578"/>
        <w:jc w:val="both"/>
        <w:rPr>
          <w:sz w:val="24"/>
          <w:szCs w:val="24"/>
        </w:rPr>
      </w:pPr>
      <w:r w:rsidRPr="005C4237">
        <w:rPr>
          <w:sz w:val="24"/>
          <w:szCs w:val="24"/>
        </w:rPr>
        <w:t xml:space="preserve">умение </w:t>
      </w:r>
      <w:r w:rsidR="009D1038" w:rsidRPr="005C4237">
        <w:rPr>
          <w:sz w:val="24"/>
          <w:szCs w:val="24"/>
        </w:rPr>
        <w:t>включать и выключать компьютер; пользоваться клавиатурой; ориентироваться в типовом интерфейсе: пользоваться меню, обращаться за справкой, работать с окнами; инициализировать выполнение программ из программных файлов; просматривать на экране директорию диска; выполнять основные операции с файлами и каталогами (папками): копирование, перемещение, удаление, переименование, поиск; использовать антивирусные программы;</w:t>
      </w:r>
    </w:p>
    <w:p w:rsidR="009D1038" w:rsidRPr="005C4237" w:rsidRDefault="00FC1AE6" w:rsidP="0040587C">
      <w:pPr>
        <w:numPr>
          <w:ilvl w:val="1"/>
          <w:numId w:val="8"/>
        </w:numPr>
        <w:shd w:val="clear" w:color="auto" w:fill="FFFFFF"/>
        <w:tabs>
          <w:tab w:val="left" w:pos="0"/>
        </w:tabs>
        <w:ind w:left="142" w:right="5" w:firstLine="578"/>
        <w:jc w:val="both"/>
        <w:rPr>
          <w:sz w:val="24"/>
          <w:szCs w:val="24"/>
        </w:rPr>
      </w:pPr>
      <w:r w:rsidRPr="005C4237">
        <w:rPr>
          <w:sz w:val="24"/>
          <w:szCs w:val="24"/>
        </w:rPr>
        <w:t xml:space="preserve">умение </w:t>
      </w:r>
      <w:r w:rsidR="009D1038" w:rsidRPr="005C4237">
        <w:rPr>
          <w:sz w:val="24"/>
          <w:szCs w:val="24"/>
        </w:rPr>
        <w:t>набирать и редактировать текст в одном из текстовых редакторов; выполнять основные операции над текстом; сохранять текст на диске, загружать его с диска, выводить на печать;</w:t>
      </w:r>
    </w:p>
    <w:p w:rsidR="009D1038" w:rsidRPr="005C4237" w:rsidRDefault="00FC1AE6" w:rsidP="0040587C">
      <w:pPr>
        <w:numPr>
          <w:ilvl w:val="1"/>
          <w:numId w:val="8"/>
        </w:numPr>
        <w:shd w:val="clear" w:color="auto" w:fill="FFFFFF"/>
        <w:tabs>
          <w:tab w:val="left" w:pos="0"/>
        </w:tabs>
        <w:ind w:left="142" w:right="5" w:firstLine="578"/>
        <w:jc w:val="both"/>
        <w:rPr>
          <w:sz w:val="24"/>
          <w:szCs w:val="24"/>
        </w:rPr>
      </w:pPr>
      <w:r w:rsidRPr="005C4237">
        <w:rPr>
          <w:sz w:val="24"/>
          <w:szCs w:val="24"/>
        </w:rPr>
        <w:t xml:space="preserve">умение </w:t>
      </w:r>
      <w:r w:rsidR="009D1038" w:rsidRPr="005C4237">
        <w:rPr>
          <w:sz w:val="24"/>
          <w:szCs w:val="24"/>
        </w:rPr>
        <w:t>строить несложные изображения с помощью одного из графических редакторов; сохранять рисунки на диске и загружать их с диска; выводить на печать;</w:t>
      </w:r>
    </w:p>
    <w:p w:rsidR="009D1038" w:rsidRPr="005C4237" w:rsidRDefault="00FC1AE6" w:rsidP="0040587C">
      <w:pPr>
        <w:numPr>
          <w:ilvl w:val="1"/>
          <w:numId w:val="8"/>
        </w:numPr>
        <w:shd w:val="clear" w:color="auto" w:fill="FFFFFF"/>
        <w:tabs>
          <w:tab w:val="left" w:pos="0"/>
        </w:tabs>
        <w:ind w:left="142" w:right="5" w:firstLine="578"/>
        <w:jc w:val="both"/>
        <w:rPr>
          <w:sz w:val="24"/>
          <w:szCs w:val="24"/>
        </w:rPr>
      </w:pPr>
      <w:r w:rsidRPr="005C4237">
        <w:rPr>
          <w:sz w:val="24"/>
          <w:szCs w:val="24"/>
        </w:rPr>
        <w:t xml:space="preserve">умение </w:t>
      </w:r>
      <w:r w:rsidR="009D1038" w:rsidRPr="005C4237">
        <w:rPr>
          <w:sz w:val="24"/>
          <w:szCs w:val="24"/>
        </w:rPr>
        <w:t>создавать несложную презентацию в среде типовой программы, совмещающей изображение, звук, анимацию и текст.</w:t>
      </w:r>
    </w:p>
    <w:p w:rsidR="00B11A87" w:rsidRPr="005C4237" w:rsidRDefault="00B11A87" w:rsidP="00AC4D8F">
      <w:pPr>
        <w:pStyle w:val="ac"/>
        <w:spacing w:before="0" w:beforeAutospacing="0" w:after="0" w:afterAutospacing="0"/>
        <w:jc w:val="center"/>
      </w:pPr>
    </w:p>
    <w:p w:rsidR="00AA5669" w:rsidRPr="005C4237" w:rsidRDefault="00EB61A0" w:rsidP="00AC4D8F">
      <w:pPr>
        <w:pStyle w:val="ac"/>
        <w:spacing w:before="0" w:beforeAutospacing="0" w:after="0" w:afterAutospacing="0"/>
        <w:jc w:val="center"/>
        <w:rPr>
          <w:b/>
        </w:rPr>
      </w:pPr>
      <w:r w:rsidRPr="005C4237">
        <w:rPr>
          <w:b/>
        </w:rPr>
        <w:t>С</w:t>
      </w:r>
      <w:r w:rsidRPr="005C4237">
        <w:rPr>
          <w:b/>
          <w:bCs/>
        </w:rPr>
        <w:t>ОДЕРЖАНИЕ УЧЕБНОГО ПРЕДМЕТА</w:t>
      </w:r>
    </w:p>
    <w:p w:rsidR="003E6AAB" w:rsidRDefault="003E6AAB" w:rsidP="00AC4D8F">
      <w:pPr>
        <w:pStyle w:val="ac"/>
        <w:spacing w:before="0" w:beforeAutospacing="0" w:after="0" w:afterAutospacing="0"/>
        <w:jc w:val="center"/>
        <w:rPr>
          <w:b/>
        </w:rPr>
      </w:pPr>
    </w:p>
    <w:p w:rsidR="00AE77C2" w:rsidRDefault="00AE77C2" w:rsidP="0040587C">
      <w:pPr>
        <w:pStyle w:val="ac"/>
        <w:numPr>
          <w:ilvl w:val="0"/>
          <w:numId w:val="13"/>
        </w:numPr>
        <w:spacing w:before="0" w:beforeAutospacing="0" w:after="0" w:afterAutospacing="0"/>
        <w:jc w:val="both"/>
        <w:rPr>
          <w:b/>
        </w:rPr>
      </w:pPr>
      <w:r>
        <w:rPr>
          <w:b/>
        </w:rPr>
        <w:t>Введение в предмет – 1 ч.</w:t>
      </w:r>
    </w:p>
    <w:p w:rsidR="00AE77C2" w:rsidRDefault="00AE77C2" w:rsidP="003C7C32">
      <w:pPr>
        <w:pStyle w:val="ac"/>
        <w:spacing w:before="0" w:beforeAutospacing="0" w:after="0" w:afterAutospacing="0"/>
        <w:ind w:left="720"/>
        <w:jc w:val="both"/>
      </w:pPr>
      <w:r>
        <w:t>Предмет информатики. Роль информации в жизни людей. Содержание курса информатики основной школы.</w:t>
      </w:r>
    </w:p>
    <w:p w:rsidR="003C7C32" w:rsidRPr="00AE77C2" w:rsidRDefault="003C7C32" w:rsidP="003C7C32">
      <w:pPr>
        <w:pStyle w:val="ac"/>
        <w:spacing w:before="0" w:beforeAutospacing="0" w:after="0" w:afterAutospacing="0"/>
        <w:ind w:left="720"/>
        <w:jc w:val="both"/>
      </w:pPr>
    </w:p>
    <w:p w:rsidR="00AE77C2" w:rsidRDefault="00AE77C2" w:rsidP="0040587C">
      <w:pPr>
        <w:pStyle w:val="ac"/>
        <w:numPr>
          <w:ilvl w:val="0"/>
          <w:numId w:val="13"/>
        </w:numPr>
        <w:spacing w:before="0" w:beforeAutospacing="0" w:after="0" w:afterAutospacing="0"/>
        <w:jc w:val="both"/>
        <w:rPr>
          <w:b/>
        </w:rPr>
      </w:pPr>
      <w:r>
        <w:rPr>
          <w:b/>
        </w:rPr>
        <w:t>Человек и информация – 4 ч.</w:t>
      </w:r>
      <w:r w:rsidR="00072056">
        <w:rPr>
          <w:b/>
        </w:rPr>
        <w:t xml:space="preserve"> (3+1)</w:t>
      </w:r>
    </w:p>
    <w:p w:rsidR="00AE77C2" w:rsidRDefault="00072056" w:rsidP="003C7C32">
      <w:pPr>
        <w:pStyle w:val="ac"/>
        <w:spacing w:before="0" w:beforeAutospacing="0" w:after="0" w:afterAutospacing="0"/>
        <w:ind w:left="720"/>
        <w:jc w:val="both"/>
      </w:pPr>
      <w:r>
        <w:t>Информация и ее виды. Восприятие информации человеком. Информационные процессы. Измерение информации. Единицы измерения информации.</w:t>
      </w:r>
    </w:p>
    <w:p w:rsidR="00B5357F" w:rsidRDefault="00072056" w:rsidP="003C7C32">
      <w:pPr>
        <w:pStyle w:val="ac"/>
        <w:spacing w:before="0" w:beforeAutospacing="0" w:after="0" w:afterAutospacing="0"/>
        <w:ind w:left="720"/>
        <w:jc w:val="both"/>
      </w:pPr>
      <w:r w:rsidRPr="00072056">
        <w:rPr>
          <w:u w:val="single"/>
        </w:rPr>
        <w:t>Практика на компьютере:</w:t>
      </w:r>
    </w:p>
    <w:p w:rsidR="00072056" w:rsidRDefault="00B5357F" w:rsidP="00B5357F">
      <w:pPr>
        <w:pStyle w:val="ac"/>
        <w:spacing w:before="0" w:beforeAutospacing="0" w:after="0" w:afterAutospacing="0"/>
        <w:ind w:left="1134" w:hanging="425"/>
        <w:jc w:val="both"/>
      </w:pPr>
      <w:r>
        <w:t>1. О</w:t>
      </w:r>
      <w:r w:rsidR="00072056">
        <w:t>своение клавиатуры, работа с клавиатурным тренажером, основные приемы редактирования.</w:t>
      </w:r>
    </w:p>
    <w:p w:rsidR="003C7C32" w:rsidRPr="00AE77C2" w:rsidRDefault="003C7C32" w:rsidP="003C7C32">
      <w:pPr>
        <w:pStyle w:val="ac"/>
        <w:spacing w:before="0" w:beforeAutospacing="0" w:after="0" w:afterAutospacing="0"/>
        <w:ind w:left="720"/>
        <w:jc w:val="both"/>
      </w:pPr>
    </w:p>
    <w:p w:rsidR="00AE77C2" w:rsidRDefault="00072056" w:rsidP="0040587C">
      <w:pPr>
        <w:pStyle w:val="ac"/>
        <w:numPr>
          <w:ilvl w:val="0"/>
          <w:numId w:val="13"/>
        </w:numPr>
        <w:spacing w:before="0" w:beforeAutospacing="0" w:after="0" w:afterAutospacing="0"/>
        <w:jc w:val="both"/>
        <w:rPr>
          <w:b/>
        </w:rPr>
      </w:pPr>
      <w:r>
        <w:rPr>
          <w:b/>
        </w:rPr>
        <w:t>Компьютер: устройство и программное обеспечение – 6 ч. (3+3)</w:t>
      </w:r>
    </w:p>
    <w:p w:rsidR="00072056" w:rsidRDefault="00072056" w:rsidP="003C7C32">
      <w:pPr>
        <w:pStyle w:val="ac"/>
        <w:spacing w:before="0" w:beforeAutospacing="0" w:after="0" w:afterAutospacing="0"/>
        <w:ind w:left="720"/>
        <w:jc w:val="both"/>
      </w:pPr>
      <w:r>
        <w:lastRenderedPageBreak/>
        <w:t xml:space="preserve">Начальные сведения об архитектуре компьютера. Принципы организации внутренней и внешней памяти компьютера. Двоичное представление данных в памяти компьютера. Организация информации на внешних носителях, файлы. Персональный компьютер. Основные устройства и характеристики. Правила техники безопасности и эргономики при работе за компьютером. Виды программного обеспечения (ПО). Системное ПО. </w:t>
      </w:r>
      <w:r w:rsidR="000C51A1">
        <w:t>Операционные системы. Основные функции ОС. Файловая структура внешней памяти. Объективно-ориентированный пользовательский интерфейс.</w:t>
      </w:r>
    </w:p>
    <w:p w:rsidR="00B5357F" w:rsidRDefault="000C51A1" w:rsidP="003C7C32">
      <w:pPr>
        <w:pStyle w:val="ac"/>
        <w:spacing w:before="0" w:beforeAutospacing="0" w:after="0" w:afterAutospacing="0"/>
        <w:ind w:left="720"/>
        <w:jc w:val="both"/>
      </w:pPr>
      <w:r w:rsidRPr="000C51A1">
        <w:rPr>
          <w:u w:val="single"/>
        </w:rPr>
        <w:t>Практика на компьютере:</w:t>
      </w:r>
    </w:p>
    <w:p w:rsidR="00B5357F" w:rsidRDefault="00B5357F" w:rsidP="0040587C">
      <w:pPr>
        <w:pStyle w:val="ac"/>
        <w:numPr>
          <w:ilvl w:val="0"/>
          <w:numId w:val="16"/>
        </w:numPr>
        <w:spacing w:before="0" w:beforeAutospacing="0" w:after="0" w:afterAutospacing="0"/>
        <w:jc w:val="both"/>
      </w:pPr>
      <w:r>
        <w:t>З</w:t>
      </w:r>
      <w:r w:rsidR="000C51A1">
        <w:t>накомство с комплектацией устройств персонального компьютера, со способами их подключений</w:t>
      </w:r>
      <w:r>
        <w:t>.</w:t>
      </w:r>
    </w:p>
    <w:p w:rsidR="00B5357F" w:rsidRDefault="00B5357F" w:rsidP="0040587C">
      <w:pPr>
        <w:pStyle w:val="ac"/>
        <w:numPr>
          <w:ilvl w:val="0"/>
          <w:numId w:val="16"/>
        </w:numPr>
        <w:spacing w:before="0" w:beforeAutospacing="0" w:after="0" w:afterAutospacing="0"/>
        <w:jc w:val="both"/>
      </w:pPr>
      <w:r>
        <w:t>З</w:t>
      </w:r>
      <w:r w:rsidR="000C51A1">
        <w:t>накомство с пользовательским интерфейсом операционной системы; работа с файловой системой ОС (перенос, копирование и удаление файлов, создание и удаление папок, переименование файлов и папок, работа с файловым менеджером, поиск файлов на диске); работа со справочной системой ОС</w:t>
      </w:r>
      <w:r>
        <w:t>.</w:t>
      </w:r>
    </w:p>
    <w:p w:rsidR="000C51A1" w:rsidRDefault="00B5357F" w:rsidP="0040587C">
      <w:pPr>
        <w:pStyle w:val="ac"/>
        <w:numPr>
          <w:ilvl w:val="0"/>
          <w:numId w:val="16"/>
        </w:numPr>
        <w:spacing w:before="0" w:beforeAutospacing="0" w:after="0" w:afterAutospacing="0"/>
        <w:jc w:val="both"/>
      </w:pPr>
      <w:r>
        <w:t>И</w:t>
      </w:r>
      <w:r w:rsidR="000C51A1">
        <w:t>спользование антивирусных программ.</w:t>
      </w:r>
    </w:p>
    <w:p w:rsidR="003C7C32" w:rsidRPr="00072056" w:rsidRDefault="003C7C32" w:rsidP="003C7C32">
      <w:pPr>
        <w:pStyle w:val="ac"/>
        <w:spacing w:before="0" w:beforeAutospacing="0" w:after="0" w:afterAutospacing="0"/>
        <w:ind w:left="720"/>
        <w:jc w:val="both"/>
      </w:pPr>
    </w:p>
    <w:p w:rsidR="00072056" w:rsidRDefault="000C51A1" w:rsidP="0040587C">
      <w:pPr>
        <w:pStyle w:val="ac"/>
        <w:numPr>
          <w:ilvl w:val="0"/>
          <w:numId w:val="13"/>
        </w:numPr>
        <w:spacing w:before="0" w:beforeAutospacing="0" w:after="0" w:afterAutospacing="0"/>
        <w:jc w:val="both"/>
        <w:rPr>
          <w:b/>
        </w:rPr>
      </w:pPr>
      <w:r>
        <w:rPr>
          <w:b/>
        </w:rPr>
        <w:t>Текстовая информация – 9ч. (6+3)</w:t>
      </w:r>
    </w:p>
    <w:p w:rsidR="000C51A1" w:rsidRDefault="000C51A1" w:rsidP="003C7C32">
      <w:pPr>
        <w:pStyle w:val="ac"/>
        <w:spacing w:before="0" w:beforeAutospacing="0" w:after="0" w:afterAutospacing="0"/>
        <w:ind w:left="720"/>
        <w:jc w:val="both"/>
      </w:pPr>
      <w:r>
        <w:t>Тексты в компьютерной памяти: кодирование символов, текстовые файлы. Работа с внешними носителями и принтерами при сохранении и печати текстовых документов. Текстовые редакторы и текстовые процессоры, назначение, возможности, принципы работы с ними. Интеллектуальные системы работы с текстом (распознавание текста, компьютерные словари и системы перевода).</w:t>
      </w:r>
    </w:p>
    <w:p w:rsidR="00B5357F" w:rsidRDefault="000C51A1" w:rsidP="003C7C32">
      <w:pPr>
        <w:pStyle w:val="ac"/>
        <w:spacing w:before="0" w:beforeAutospacing="0" w:after="0" w:afterAutospacing="0"/>
        <w:ind w:left="720"/>
        <w:jc w:val="both"/>
      </w:pPr>
      <w:r w:rsidRPr="003C7C32">
        <w:rPr>
          <w:u w:val="single"/>
        </w:rPr>
        <w:t>Практика на компьютере:</w:t>
      </w:r>
    </w:p>
    <w:p w:rsidR="006640E3" w:rsidRDefault="00B5357F" w:rsidP="0040587C">
      <w:pPr>
        <w:pStyle w:val="ac"/>
        <w:numPr>
          <w:ilvl w:val="0"/>
          <w:numId w:val="17"/>
        </w:numPr>
        <w:spacing w:before="0" w:beforeAutospacing="0" w:after="0" w:afterAutospacing="0"/>
        <w:jc w:val="both"/>
      </w:pPr>
      <w:r>
        <w:t>О</w:t>
      </w:r>
      <w:r w:rsidR="000C51A1">
        <w:t>сновные приемы ввода и редактирования текста; постановка руки при вводе с клавиатуры</w:t>
      </w:r>
      <w:r w:rsidR="006640E3">
        <w:t>; р</w:t>
      </w:r>
      <w:r w:rsidR="000C51A1">
        <w:t>абота со шрифтами; приемы форматирования текста</w:t>
      </w:r>
      <w:r w:rsidR="006640E3">
        <w:t>.</w:t>
      </w:r>
    </w:p>
    <w:p w:rsidR="006640E3" w:rsidRDefault="006640E3" w:rsidP="0040587C">
      <w:pPr>
        <w:pStyle w:val="ac"/>
        <w:numPr>
          <w:ilvl w:val="0"/>
          <w:numId w:val="17"/>
        </w:numPr>
        <w:spacing w:before="0" w:beforeAutospacing="0" w:after="0" w:afterAutospacing="0"/>
        <w:jc w:val="both"/>
      </w:pPr>
      <w:r>
        <w:t>Р</w:t>
      </w:r>
      <w:r w:rsidR="000C51A1">
        <w:t>абота с выделенными блоками через буфер обмена; работа с таблицами; работа с нумерованными и маркированными сп</w:t>
      </w:r>
      <w:r w:rsidR="003C7C32">
        <w:t>ис</w:t>
      </w:r>
      <w:r>
        <w:t>ками.</w:t>
      </w:r>
    </w:p>
    <w:p w:rsidR="000C51A1" w:rsidRDefault="006640E3" w:rsidP="0040587C">
      <w:pPr>
        <w:pStyle w:val="ac"/>
        <w:numPr>
          <w:ilvl w:val="0"/>
          <w:numId w:val="17"/>
        </w:numPr>
        <w:spacing w:before="0" w:beforeAutospacing="0" w:after="0" w:afterAutospacing="0"/>
        <w:jc w:val="both"/>
      </w:pPr>
      <w:r>
        <w:t>В</w:t>
      </w:r>
      <w:r w:rsidR="003C7C32">
        <w:t>ставка объектов в текст (рисунков, формул); знакомство со встроенными шаблонами и стилями, включение в текст гиперссылок.</w:t>
      </w:r>
    </w:p>
    <w:p w:rsidR="003C7C32" w:rsidRPr="000C51A1" w:rsidRDefault="003C7C32" w:rsidP="003C7C32">
      <w:pPr>
        <w:pStyle w:val="ac"/>
        <w:spacing w:before="0" w:beforeAutospacing="0" w:after="0" w:afterAutospacing="0"/>
        <w:ind w:left="720"/>
        <w:jc w:val="both"/>
      </w:pPr>
    </w:p>
    <w:p w:rsidR="000C51A1" w:rsidRDefault="003C7C32" w:rsidP="0040587C">
      <w:pPr>
        <w:pStyle w:val="ac"/>
        <w:numPr>
          <w:ilvl w:val="0"/>
          <w:numId w:val="13"/>
        </w:numPr>
        <w:spacing w:before="0" w:beforeAutospacing="0" w:after="0" w:afterAutospacing="0"/>
        <w:jc w:val="both"/>
        <w:rPr>
          <w:b/>
        </w:rPr>
      </w:pPr>
      <w:r>
        <w:rPr>
          <w:b/>
        </w:rPr>
        <w:t>Графическая информация и компьютер – 6ч. (2+4)</w:t>
      </w:r>
    </w:p>
    <w:p w:rsidR="003C7C32" w:rsidRDefault="003C7C32" w:rsidP="003C7C32">
      <w:pPr>
        <w:pStyle w:val="ac"/>
        <w:spacing w:before="0" w:beforeAutospacing="0" w:after="0" w:afterAutospacing="0"/>
        <w:ind w:left="720"/>
        <w:jc w:val="both"/>
      </w:pPr>
      <w:r>
        <w:t>Компьютерная графика: области применения, технические средства. Принципы кодирования изображения; понятие о дискретизации изображения. Растровая и векторная графика. Графические редакторы и методы работы с ними.</w:t>
      </w:r>
    </w:p>
    <w:p w:rsidR="006640E3" w:rsidRDefault="003C7C32" w:rsidP="003C7C32">
      <w:pPr>
        <w:pStyle w:val="ac"/>
        <w:spacing w:before="0" w:beforeAutospacing="0" w:after="0" w:afterAutospacing="0"/>
        <w:ind w:left="720"/>
        <w:jc w:val="both"/>
      </w:pPr>
      <w:r w:rsidRPr="003C7C32">
        <w:rPr>
          <w:u w:val="single"/>
        </w:rPr>
        <w:t>Практика на компьютере:</w:t>
      </w:r>
    </w:p>
    <w:p w:rsidR="006640E3" w:rsidRDefault="006640E3" w:rsidP="0040587C">
      <w:pPr>
        <w:pStyle w:val="ac"/>
        <w:numPr>
          <w:ilvl w:val="0"/>
          <w:numId w:val="18"/>
        </w:numPr>
        <w:spacing w:before="0" w:beforeAutospacing="0" w:after="0" w:afterAutospacing="0"/>
        <w:jc w:val="both"/>
      </w:pPr>
      <w:r>
        <w:t>С</w:t>
      </w:r>
      <w:r w:rsidR="003C7C32">
        <w:t>оздание изображения в среде графического редактора растрового типа с использованием основных инструментов и приемов манипулирования рисунком (копирование, отражение, повороты, прорисовка)</w:t>
      </w:r>
      <w:r>
        <w:t>. 2ч.</w:t>
      </w:r>
    </w:p>
    <w:p w:rsidR="003C7C32" w:rsidRDefault="006640E3" w:rsidP="0040587C">
      <w:pPr>
        <w:pStyle w:val="ac"/>
        <w:numPr>
          <w:ilvl w:val="0"/>
          <w:numId w:val="18"/>
        </w:numPr>
        <w:spacing w:before="0" w:beforeAutospacing="0" w:after="0" w:afterAutospacing="0"/>
        <w:jc w:val="both"/>
      </w:pPr>
      <w:r>
        <w:t>З</w:t>
      </w:r>
      <w:r w:rsidR="003C7C32">
        <w:t>накомство с работой в среде редактора векторного типа (можно использовать векторную графику в текстовом процессоре).</w:t>
      </w:r>
      <w:r>
        <w:t xml:space="preserve"> 2ч.</w:t>
      </w:r>
    </w:p>
    <w:p w:rsidR="003C7C32" w:rsidRPr="003C7C32" w:rsidRDefault="003C7C32" w:rsidP="003C7C32">
      <w:pPr>
        <w:pStyle w:val="ac"/>
        <w:spacing w:before="0" w:beforeAutospacing="0" w:after="0" w:afterAutospacing="0"/>
        <w:ind w:left="720"/>
        <w:jc w:val="both"/>
      </w:pPr>
    </w:p>
    <w:p w:rsidR="003C7C32" w:rsidRDefault="003C7C32" w:rsidP="0040587C">
      <w:pPr>
        <w:pStyle w:val="ac"/>
        <w:numPr>
          <w:ilvl w:val="0"/>
          <w:numId w:val="13"/>
        </w:numPr>
        <w:spacing w:before="0" w:beforeAutospacing="0" w:after="0" w:afterAutospacing="0"/>
        <w:jc w:val="both"/>
        <w:rPr>
          <w:b/>
        </w:rPr>
      </w:pPr>
      <w:r>
        <w:rPr>
          <w:b/>
        </w:rPr>
        <w:t>Мультимедиа и компьютерные презентации – 6ч. (2+4)</w:t>
      </w:r>
    </w:p>
    <w:p w:rsidR="003C7C32" w:rsidRDefault="003C7C32" w:rsidP="003C7C32">
      <w:pPr>
        <w:pStyle w:val="ac"/>
        <w:spacing w:before="0" w:beforeAutospacing="0" w:after="0" w:afterAutospacing="0"/>
        <w:ind w:left="720"/>
        <w:jc w:val="both"/>
      </w:pPr>
      <w:r>
        <w:t>Что такое мультимедиа; области применения. Представление звука в памяти компьютера; понятие о дискретизации звука. Технические средства мультимедиа. Компьютерные презентации.</w:t>
      </w:r>
    </w:p>
    <w:p w:rsidR="006640E3" w:rsidRDefault="003C7C32" w:rsidP="003C7C32">
      <w:pPr>
        <w:pStyle w:val="ac"/>
        <w:spacing w:before="0" w:beforeAutospacing="0" w:after="0" w:afterAutospacing="0"/>
        <w:ind w:left="720"/>
        <w:jc w:val="both"/>
      </w:pPr>
      <w:r w:rsidRPr="003C7C32">
        <w:rPr>
          <w:u w:val="single"/>
        </w:rPr>
        <w:lastRenderedPageBreak/>
        <w:t>Практика на компьютере:</w:t>
      </w:r>
    </w:p>
    <w:p w:rsidR="006640E3" w:rsidRDefault="006640E3" w:rsidP="0040587C">
      <w:pPr>
        <w:pStyle w:val="ac"/>
        <w:numPr>
          <w:ilvl w:val="0"/>
          <w:numId w:val="19"/>
        </w:numPr>
        <w:spacing w:before="0" w:beforeAutospacing="0" w:after="0" w:afterAutospacing="0"/>
        <w:jc w:val="both"/>
      </w:pPr>
      <w:r>
        <w:t>О</w:t>
      </w:r>
      <w:r w:rsidR="003C7C32">
        <w:t>своения работы с программным пакетом создания презентаций</w:t>
      </w:r>
      <w:r>
        <w:t>.</w:t>
      </w:r>
    </w:p>
    <w:p w:rsidR="006640E3" w:rsidRDefault="006640E3" w:rsidP="0040587C">
      <w:pPr>
        <w:pStyle w:val="ac"/>
        <w:numPr>
          <w:ilvl w:val="0"/>
          <w:numId w:val="19"/>
        </w:numPr>
        <w:spacing w:before="0" w:beforeAutospacing="0" w:after="0" w:afterAutospacing="0"/>
        <w:jc w:val="both"/>
      </w:pPr>
      <w:r>
        <w:t>С</w:t>
      </w:r>
      <w:r w:rsidR="003C7C32">
        <w:t>оздание презентации, содержащей графические изображения, анимацию,</w:t>
      </w:r>
      <w:r>
        <w:t xml:space="preserve"> звук, текст. 2ч.</w:t>
      </w:r>
    </w:p>
    <w:p w:rsidR="003C7C32" w:rsidRDefault="006640E3" w:rsidP="0040587C">
      <w:pPr>
        <w:pStyle w:val="ac"/>
        <w:numPr>
          <w:ilvl w:val="0"/>
          <w:numId w:val="19"/>
        </w:numPr>
        <w:spacing w:before="0" w:beforeAutospacing="0" w:after="0" w:afterAutospacing="0"/>
        <w:jc w:val="both"/>
      </w:pPr>
      <w:r>
        <w:t>Д</w:t>
      </w:r>
      <w:r w:rsidR="003C7C32">
        <w:t>емонстрация презентации с использованием мультимедийного проектора.</w:t>
      </w:r>
    </w:p>
    <w:p w:rsidR="00A035F1" w:rsidRPr="00A035F1" w:rsidRDefault="00A035F1" w:rsidP="00A035F1">
      <w:pPr>
        <w:pStyle w:val="ac"/>
        <w:numPr>
          <w:ilvl w:val="0"/>
          <w:numId w:val="13"/>
        </w:numPr>
        <w:spacing w:before="0" w:beforeAutospacing="0" w:after="0" w:afterAutospacing="0"/>
        <w:jc w:val="both"/>
        <w:rPr>
          <w:b/>
        </w:rPr>
      </w:pPr>
      <w:r>
        <w:rPr>
          <w:b/>
        </w:rPr>
        <w:t>Резерв- 2ч. Итого-35ч.</w:t>
      </w:r>
    </w:p>
    <w:p w:rsidR="005F3A10" w:rsidRDefault="005F3A10" w:rsidP="00A035F1">
      <w:pPr>
        <w:pStyle w:val="ac"/>
        <w:shd w:val="clear" w:color="auto" w:fill="FFFFFF"/>
        <w:tabs>
          <w:tab w:val="left" w:pos="1276"/>
          <w:tab w:val="left" w:pos="1800"/>
        </w:tabs>
        <w:spacing w:before="0" w:beforeAutospacing="0" w:after="0" w:afterAutospacing="0"/>
        <w:ind w:right="5"/>
        <w:rPr>
          <w:b/>
        </w:rPr>
      </w:pPr>
    </w:p>
    <w:p w:rsidR="00B5357F" w:rsidRPr="006640E3" w:rsidRDefault="00B5357F" w:rsidP="006640E3">
      <w:pPr>
        <w:pStyle w:val="ac"/>
        <w:shd w:val="clear" w:color="auto" w:fill="FFFFFF"/>
        <w:tabs>
          <w:tab w:val="left" w:pos="1276"/>
          <w:tab w:val="left" w:pos="1800"/>
        </w:tabs>
        <w:spacing w:before="0" w:beforeAutospacing="0" w:after="0" w:afterAutospacing="0"/>
        <w:ind w:left="720" w:right="5"/>
        <w:jc w:val="center"/>
        <w:rPr>
          <w:shd w:val="clear" w:color="auto" w:fill="FFFFFF"/>
        </w:rPr>
      </w:pPr>
      <w:r w:rsidRPr="006640E3">
        <w:rPr>
          <w:b/>
          <w:shd w:val="clear" w:color="auto" w:fill="FFFFFF"/>
        </w:rPr>
        <w:t>ПЛАНИРУЕМЫЕ РЕЗУЛЬТАТЫ ОБУЧЕНИЯ</w:t>
      </w:r>
    </w:p>
    <w:p w:rsidR="006640E3" w:rsidRDefault="006640E3" w:rsidP="00B5357F">
      <w:pPr>
        <w:widowControl/>
        <w:shd w:val="clear" w:color="auto" w:fill="FFFFFF"/>
        <w:autoSpaceDE/>
        <w:jc w:val="both"/>
        <w:rPr>
          <w:i/>
          <w:iCs/>
          <w:sz w:val="24"/>
          <w:szCs w:val="24"/>
          <w:lang w:eastAsia="ru-RU"/>
        </w:rPr>
      </w:pPr>
    </w:p>
    <w:p w:rsidR="00B5357F" w:rsidRPr="00B5357F" w:rsidRDefault="00B5357F" w:rsidP="00B5357F">
      <w:pPr>
        <w:widowControl/>
        <w:shd w:val="clear" w:color="auto" w:fill="FFFFFF"/>
        <w:autoSpaceDE/>
        <w:jc w:val="both"/>
        <w:rPr>
          <w:sz w:val="24"/>
          <w:szCs w:val="24"/>
          <w:lang w:eastAsia="ru-RU"/>
        </w:rPr>
      </w:pPr>
      <w:r>
        <w:rPr>
          <w:i/>
          <w:iCs/>
          <w:sz w:val="24"/>
          <w:szCs w:val="24"/>
          <w:lang w:eastAsia="ru-RU"/>
        </w:rPr>
        <w:t>Ученик</w:t>
      </w:r>
      <w:r w:rsidRPr="00B5357F">
        <w:rPr>
          <w:i/>
          <w:iCs/>
          <w:sz w:val="24"/>
          <w:szCs w:val="24"/>
          <w:lang w:eastAsia="ru-RU"/>
        </w:rPr>
        <w:t xml:space="preserve"> науч</w:t>
      </w:r>
      <w:r>
        <w:rPr>
          <w:i/>
          <w:iCs/>
          <w:sz w:val="24"/>
          <w:szCs w:val="24"/>
          <w:lang w:eastAsia="ru-RU"/>
        </w:rPr>
        <w:t>ит</w:t>
      </w:r>
      <w:r w:rsidRPr="00B5357F">
        <w:rPr>
          <w:i/>
          <w:iCs/>
          <w:sz w:val="24"/>
          <w:szCs w:val="24"/>
          <w:lang w:eastAsia="ru-RU"/>
        </w:rPr>
        <w:t>ся:</w:t>
      </w:r>
    </w:p>
    <w:p w:rsidR="00B5357F" w:rsidRPr="00B5357F" w:rsidRDefault="00B5357F" w:rsidP="0040587C">
      <w:pPr>
        <w:widowControl/>
        <w:numPr>
          <w:ilvl w:val="0"/>
          <w:numId w:val="14"/>
        </w:numPr>
        <w:shd w:val="clear" w:color="auto" w:fill="FFFFFF"/>
        <w:autoSpaceDE/>
        <w:jc w:val="both"/>
        <w:rPr>
          <w:sz w:val="24"/>
          <w:szCs w:val="24"/>
          <w:lang w:eastAsia="ru-RU"/>
        </w:rPr>
      </w:pPr>
      <w:r w:rsidRPr="00B5357F">
        <w:rPr>
          <w:sz w:val="24"/>
          <w:szCs w:val="24"/>
          <w:lang w:eastAsia="ru-RU"/>
        </w:rPr>
        <w:t>как правильно и безопасно вести себя в компьютерном классе;</w:t>
      </w:r>
    </w:p>
    <w:p w:rsidR="00B5357F" w:rsidRPr="00B5357F" w:rsidRDefault="00B5357F" w:rsidP="0040587C">
      <w:pPr>
        <w:widowControl/>
        <w:numPr>
          <w:ilvl w:val="0"/>
          <w:numId w:val="14"/>
        </w:numPr>
        <w:shd w:val="clear" w:color="auto" w:fill="FFFFFF"/>
        <w:autoSpaceDE/>
        <w:jc w:val="both"/>
        <w:rPr>
          <w:sz w:val="24"/>
          <w:szCs w:val="24"/>
          <w:lang w:eastAsia="ru-RU"/>
        </w:rPr>
      </w:pPr>
      <w:r w:rsidRPr="00B5357F">
        <w:rPr>
          <w:sz w:val="24"/>
          <w:szCs w:val="24"/>
          <w:lang w:eastAsia="ru-RU"/>
        </w:rPr>
        <w:t>приводить примеры информации и информационных процессов из области человеческой деятельности, живой природы и техники;</w:t>
      </w:r>
    </w:p>
    <w:p w:rsidR="00B5357F" w:rsidRPr="00B5357F" w:rsidRDefault="00B5357F" w:rsidP="0040587C">
      <w:pPr>
        <w:widowControl/>
        <w:numPr>
          <w:ilvl w:val="0"/>
          <w:numId w:val="14"/>
        </w:numPr>
        <w:shd w:val="clear" w:color="auto" w:fill="FFFFFF"/>
        <w:autoSpaceDE/>
        <w:jc w:val="both"/>
        <w:rPr>
          <w:sz w:val="24"/>
          <w:szCs w:val="24"/>
          <w:lang w:eastAsia="ru-RU"/>
        </w:rPr>
      </w:pPr>
      <w:r w:rsidRPr="00B5357F">
        <w:rPr>
          <w:sz w:val="24"/>
          <w:szCs w:val="24"/>
          <w:lang w:eastAsia="ru-RU"/>
        </w:rPr>
        <w:t>определять в конкретном процессе передачи информации источник, приемник, канал;</w:t>
      </w:r>
    </w:p>
    <w:p w:rsidR="00B5357F" w:rsidRPr="00B5357F" w:rsidRDefault="00B5357F" w:rsidP="0040587C">
      <w:pPr>
        <w:widowControl/>
        <w:numPr>
          <w:ilvl w:val="0"/>
          <w:numId w:val="14"/>
        </w:numPr>
        <w:shd w:val="clear" w:color="auto" w:fill="FFFFFF"/>
        <w:autoSpaceDE/>
        <w:jc w:val="both"/>
        <w:rPr>
          <w:sz w:val="24"/>
          <w:szCs w:val="24"/>
          <w:lang w:eastAsia="ru-RU"/>
        </w:rPr>
      </w:pPr>
      <w:r w:rsidRPr="00B5357F">
        <w:rPr>
          <w:sz w:val="24"/>
          <w:szCs w:val="24"/>
          <w:lang w:eastAsia="ru-RU"/>
        </w:rPr>
        <w:t>приводить примеры информативных и неинформативных сообщений;</w:t>
      </w:r>
    </w:p>
    <w:p w:rsidR="00B5357F" w:rsidRPr="00B5357F" w:rsidRDefault="00B5357F" w:rsidP="0040587C">
      <w:pPr>
        <w:widowControl/>
        <w:numPr>
          <w:ilvl w:val="0"/>
          <w:numId w:val="14"/>
        </w:numPr>
        <w:shd w:val="clear" w:color="auto" w:fill="FFFFFF"/>
        <w:autoSpaceDE/>
        <w:jc w:val="both"/>
        <w:rPr>
          <w:sz w:val="24"/>
          <w:szCs w:val="24"/>
          <w:lang w:eastAsia="ru-RU"/>
        </w:rPr>
      </w:pPr>
      <w:r w:rsidRPr="00B5357F">
        <w:rPr>
          <w:sz w:val="24"/>
          <w:szCs w:val="24"/>
          <w:lang w:eastAsia="ru-RU"/>
        </w:rPr>
        <w:t>измерять информационный объем текста (при использовании компьютерного алфавита);</w:t>
      </w:r>
    </w:p>
    <w:p w:rsidR="00B5357F" w:rsidRPr="00B5357F" w:rsidRDefault="00B5357F" w:rsidP="0040587C">
      <w:pPr>
        <w:widowControl/>
        <w:numPr>
          <w:ilvl w:val="0"/>
          <w:numId w:val="14"/>
        </w:numPr>
        <w:shd w:val="clear" w:color="auto" w:fill="FFFFFF"/>
        <w:autoSpaceDE/>
        <w:jc w:val="both"/>
        <w:rPr>
          <w:sz w:val="24"/>
          <w:szCs w:val="24"/>
          <w:lang w:eastAsia="ru-RU"/>
        </w:rPr>
      </w:pPr>
      <w:r w:rsidRPr="00B5357F">
        <w:rPr>
          <w:sz w:val="24"/>
          <w:szCs w:val="24"/>
          <w:lang w:eastAsia="ru-RU"/>
        </w:rPr>
        <w:t>пересчитывать количество информации в различных единицах (битах, байтах, Кб, Мб, Гб);</w:t>
      </w:r>
    </w:p>
    <w:p w:rsidR="00B5357F" w:rsidRPr="00B5357F" w:rsidRDefault="00B5357F" w:rsidP="0040587C">
      <w:pPr>
        <w:widowControl/>
        <w:numPr>
          <w:ilvl w:val="0"/>
          <w:numId w:val="14"/>
        </w:numPr>
        <w:shd w:val="clear" w:color="auto" w:fill="FFFFFF"/>
        <w:autoSpaceDE/>
        <w:jc w:val="both"/>
        <w:rPr>
          <w:sz w:val="24"/>
          <w:szCs w:val="24"/>
          <w:lang w:eastAsia="ru-RU"/>
        </w:rPr>
      </w:pPr>
      <w:r w:rsidRPr="00B5357F">
        <w:rPr>
          <w:sz w:val="24"/>
          <w:szCs w:val="24"/>
          <w:lang w:eastAsia="ru-RU"/>
        </w:rPr>
        <w:t>ориентироваться в типовом интерфейсе: пользоваться меню, обращаться за справкой, работать с окнами;</w:t>
      </w:r>
    </w:p>
    <w:p w:rsidR="00B5357F" w:rsidRPr="00B5357F" w:rsidRDefault="00B5357F" w:rsidP="0040587C">
      <w:pPr>
        <w:widowControl/>
        <w:numPr>
          <w:ilvl w:val="0"/>
          <w:numId w:val="14"/>
        </w:numPr>
        <w:shd w:val="clear" w:color="auto" w:fill="FFFFFF"/>
        <w:autoSpaceDE/>
        <w:jc w:val="both"/>
        <w:rPr>
          <w:sz w:val="24"/>
          <w:szCs w:val="24"/>
          <w:lang w:eastAsia="ru-RU"/>
        </w:rPr>
      </w:pPr>
      <w:r w:rsidRPr="00B5357F">
        <w:rPr>
          <w:sz w:val="24"/>
          <w:szCs w:val="24"/>
          <w:lang w:eastAsia="ru-RU"/>
        </w:rPr>
        <w:t>выполнять основные операции с файлами и каталогами (папками): копирование, перемещение, удаление, переименование, поиск;</w:t>
      </w:r>
    </w:p>
    <w:p w:rsidR="00B5357F" w:rsidRPr="00B5357F" w:rsidRDefault="00B5357F" w:rsidP="0040587C">
      <w:pPr>
        <w:widowControl/>
        <w:numPr>
          <w:ilvl w:val="0"/>
          <w:numId w:val="14"/>
        </w:numPr>
        <w:shd w:val="clear" w:color="auto" w:fill="FFFFFF"/>
        <w:autoSpaceDE/>
        <w:jc w:val="both"/>
        <w:rPr>
          <w:sz w:val="24"/>
          <w:szCs w:val="24"/>
          <w:lang w:eastAsia="ru-RU"/>
        </w:rPr>
      </w:pPr>
      <w:r w:rsidRPr="00B5357F">
        <w:rPr>
          <w:sz w:val="24"/>
          <w:szCs w:val="24"/>
          <w:lang w:eastAsia="ru-RU"/>
        </w:rPr>
        <w:t>набирать и редактировать текст в одном из текстовых редакторов;</w:t>
      </w:r>
    </w:p>
    <w:p w:rsidR="00B5357F" w:rsidRPr="00B5357F" w:rsidRDefault="00B5357F" w:rsidP="0040587C">
      <w:pPr>
        <w:widowControl/>
        <w:numPr>
          <w:ilvl w:val="0"/>
          <w:numId w:val="14"/>
        </w:numPr>
        <w:shd w:val="clear" w:color="auto" w:fill="FFFFFF"/>
        <w:autoSpaceDE/>
        <w:jc w:val="both"/>
        <w:rPr>
          <w:sz w:val="24"/>
          <w:szCs w:val="24"/>
          <w:lang w:eastAsia="ru-RU"/>
        </w:rPr>
      </w:pPr>
      <w:r w:rsidRPr="00B5357F">
        <w:rPr>
          <w:sz w:val="24"/>
          <w:szCs w:val="24"/>
          <w:lang w:eastAsia="ru-RU"/>
        </w:rPr>
        <w:t>выполнять основные операции над текстом, допускаемые этим редактором; сохранять текст на диске, загружать его с диска, выводить на печать;</w:t>
      </w:r>
    </w:p>
    <w:p w:rsidR="00B5357F" w:rsidRPr="00B5357F" w:rsidRDefault="00B5357F" w:rsidP="0040587C">
      <w:pPr>
        <w:widowControl/>
        <w:numPr>
          <w:ilvl w:val="0"/>
          <w:numId w:val="14"/>
        </w:numPr>
        <w:shd w:val="clear" w:color="auto" w:fill="FFFFFF"/>
        <w:autoSpaceDE/>
        <w:jc w:val="both"/>
        <w:rPr>
          <w:sz w:val="24"/>
          <w:szCs w:val="24"/>
          <w:lang w:eastAsia="ru-RU"/>
        </w:rPr>
      </w:pPr>
      <w:r w:rsidRPr="00B5357F">
        <w:rPr>
          <w:sz w:val="24"/>
          <w:szCs w:val="24"/>
          <w:lang w:eastAsia="ru-RU"/>
        </w:rPr>
        <w:t>строить несложные изображения с помощью одного из графических редакторов;</w:t>
      </w:r>
    </w:p>
    <w:p w:rsidR="00B5357F" w:rsidRDefault="00B5357F" w:rsidP="0040587C">
      <w:pPr>
        <w:widowControl/>
        <w:numPr>
          <w:ilvl w:val="0"/>
          <w:numId w:val="14"/>
        </w:numPr>
        <w:shd w:val="clear" w:color="auto" w:fill="FFFFFF"/>
        <w:autoSpaceDE/>
        <w:jc w:val="both"/>
        <w:rPr>
          <w:sz w:val="24"/>
          <w:szCs w:val="24"/>
          <w:lang w:eastAsia="ru-RU"/>
        </w:rPr>
      </w:pPr>
      <w:r w:rsidRPr="00B5357F">
        <w:rPr>
          <w:sz w:val="24"/>
          <w:szCs w:val="24"/>
          <w:lang w:eastAsia="ru-RU"/>
        </w:rPr>
        <w:t>создавать несложную презентацию в среде типовой программы, совмещающей изображение, звук, анимацию и текст.</w:t>
      </w:r>
    </w:p>
    <w:p w:rsidR="00B5357F" w:rsidRPr="00B5357F" w:rsidRDefault="00B5357F" w:rsidP="00B5357F">
      <w:pPr>
        <w:widowControl/>
        <w:shd w:val="clear" w:color="auto" w:fill="FFFFFF"/>
        <w:autoSpaceDE/>
        <w:ind w:left="720"/>
        <w:jc w:val="both"/>
        <w:rPr>
          <w:sz w:val="24"/>
          <w:szCs w:val="24"/>
          <w:lang w:eastAsia="ru-RU"/>
        </w:rPr>
      </w:pPr>
    </w:p>
    <w:p w:rsidR="00B5357F" w:rsidRPr="00B5357F" w:rsidRDefault="00B5357F" w:rsidP="00B5357F">
      <w:pPr>
        <w:widowControl/>
        <w:shd w:val="clear" w:color="auto" w:fill="FFFFFF"/>
        <w:autoSpaceDE/>
        <w:jc w:val="both"/>
        <w:rPr>
          <w:sz w:val="24"/>
          <w:szCs w:val="24"/>
          <w:lang w:eastAsia="ru-RU"/>
        </w:rPr>
      </w:pPr>
      <w:r>
        <w:rPr>
          <w:i/>
          <w:iCs/>
          <w:sz w:val="24"/>
          <w:szCs w:val="24"/>
          <w:lang w:eastAsia="ru-RU"/>
        </w:rPr>
        <w:t>Ученик</w:t>
      </w:r>
      <w:r w:rsidRPr="00B5357F">
        <w:rPr>
          <w:i/>
          <w:iCs/>
          <w:sz w:val="24"/>
          <w:szCs w:val="24"/>
          <w:lang w:eastAsia="ru-RU"/>
        </w:rPr>
        <w:t xml:space="preserve"> получ</w:t>
      </w:r>
      <w:r>
        <w:rPr>
          <w:i/>
          <w:iCs/>
          <w:sz w:val="24"/>
          <w:szCs w:val="24"/>
          <w:lang w:eastAsia="ru-RU"/>
        </w:rPr>
        <w:t>и</w:t>
      </w:r>
      <w:r w:rsidRPr="00B5357F">
        <w:rPr>
          <w:i/>
          <w:iCs/>
          <w:sz w:val="24"/>
          <w:szCs w:val="24"/>
          <w:lang w:eastAsia="ru-RU"/>
        </w:rPr>
        <w:t>т возможность научиться:</w:t>
      </w:r>
    </w:p>
    <w:p w:rsidR="00B5357F" w:rsidRPr="00B5357F" w:rsidRDefault="00B5357F" w:rsidP="0040587C">
      <w:pPr>
        <w:widowControl/>
        <w:numPr>
          <w:ilvl w:val="0"/>
          <w:numId w:val="15"/>
        </w:numPr>
        <w:shd w:val="clear" w:color="auto" w:fill="FFFFFF"/>
        <w:autoSpaceDE/>
        <w:jc w:val="both"/>
        <w:rPr>
          <w:sz w:val="24"/>
          <w:szCs w:val="24"/>
          <w:lang w:eastAsia="ru-RU"/>
        </w:rPr>
      </w:pPr>
      <w:r w:rsidRPr="00B5357F">
        <w:rPr>
          <w:sz w:val="24"/>
          <w:szCs w:val="24"/>
          <w:lang w:eastAsia="ru-RU"/>
        </w:rPr>
        <w:t>различать естественные и формальные языки;</w:t>
      </w:r>
    </w:p>
    <w:p w:rsidR="00B5357F" w:rsidRPr="00B5357F" w:rsidRDefault="00B5357F" w:rsidP="0040587C">
      <w:pPr>
        <w:widowControl/>
        <w:numPr>
          <w:ilvl w:val="0"/>
          <w:numId w:val="15"/>
        </w:numPr>
        <w:shd w:val="clear" w:color="auto" w:fill="FFFFFF"/>
        <w:autoSpaceDE/>
        <w:jc w:val="both"/>
        <w:rPr>
          <w:sz w:val="24"/>
          <w:szCs w:val="24"/>
          <w:lang w:eastAsia="ru-RU"/>
        </w:rPr>
      </w:pPr>
      <w:r w:rsidRPr="00B5357F">
        <w:rPr>
          <w:sz w:val="24"/>
          <w:szCs w:val="24"/>
          <w:lang w:eastAsia="ru-RU"/>
        </w:rPr>
        <w:t>определять состав основных устройств компьютера, их назначение и информационное взаимодействие;</w:t>
      </w:r>
    </w:p>
    <w:p w:rsidR="00B5357F" w:rsidRPr="00B5357F" w:rsidRDefault="00B5357F" w:rsidP="0040587C">
      <w:pPr>
        <w:widowControl/>
        <w:numPr>
          <w:ilvl w:val="0"/>
          <w:numId w:val="15"/>
        </w:numPr>
        <w:shd w:val="clear" w:color="auto" w:fill="FFFFFF"/>
        <w:autoSpaceDE/>
        <w:jc w:val="both"/>
        <w:rPr>
          <w:sz w:val="24"/>
          <w:szCs w:val="24"/>
          <w:lang w:eastAsia="ru-RU"/>
        </w:rPr>
      </w:pPr>
      <w:r w:rsidRPr="00B5357F">
        <w:rPr>
          <w:sz w:val="24"/>
          <w:szCs w:val="24"/>
          <w:lang w:eastAsia="ru-RU"/>
        </w:rPr>
        <w:t>выполнять основные режимы работы текстовых редакторов (ввод, редактирование, печать, орфографический контроль, поиск и замена, работа с файлами);</w:t>
      </w:r>
    </w:p>
    <w:p w:rsidR="00B5357F" w:rsidRPr="00B5357F" w:rsidRDefault="00B5357F" w:rsidP="0040587C">
      <w:pPr>
        <w:widowControl/>
        <w:numPr>
          <w:ilvl w:val="0"/>
          <w:numId w:val="15"/>
        </w:numPr>
        <w:shd w:val="clear" w:color="auto" w:fill="FFFFFF"/>
        <w:autoSpaceDE/>
        <w:jc w:val="both"/>
        <w:rPr>
          <w:sz w:val="24"/>
          <w:szCs w:val="24"/>
          <w:lang w:eastAsia="ru-RU"/>
        </w:rPr>
      </w:pPr>
      <w:r w:rsidRPr="00B5357F">
        <w:rPr>
          <w:sz w:val="24"/>
          <w:szCs w:val="24"/>
          <w:lang w:eastAsia="ru-RU"/>
        </w:rPr>
        <w:t>распознавать способы представления изображений в памяти компьютера; понятия о пикселе, растре, кодировке цвета, видеопамяти, назначение графических редакторов, назначение основных компонентов среды графического редактора растрового типа;</w:t>
      </w:r>
    </w:p>
    <w:p w:rsidR="00B5357F" w:rsidRPr="00B5357F" w:rsidRDefault="00B5357F" w:rsidP="0040587C">
      <w:pPr>
        <w:widowControl/>
        <w:numPr>
          <w:ilvl w:val="0"/>
          <w:numId w:val="15"/>
        </w:numPr>
        <w:shd w:val="clear" w:color="auto" w:fill="FFFFFF"/>
        <w:autoSpaceDE/>
        <w:jc w:val="both"/>
        <w:rPr>
          <w:sz w:val="24"/>
          <w:szCs w:val="24"/>
          <w:lang w:eastAsia="ru-RU"/>
        </w:rPr>
      </w:pPr>
      <w:r w:rsidRPr="00B5357F">
        <w:rPr>
          <w:sz w:val="24"/>
          <w:szCs w:val="24"/>
          <w:lang w:eastAsia="ru-RU"/>
        </w:rPr>
        <w:t>определять основные типы сценариев, используемых в компьютерных презентациях.</w:t>
      </w:r>
    </w:p>
    <w:p w:rsidR="00B5357F" w:rsidRPr="00B5357F" w:rsidRDefault="00B5357F" w:rsidP="002B2648">
      <w:pPr>
        <w:shd w:val="clear" w:color="auto" w:fill="FFFFFF"/>
        <w:tabs>
          <w:tab w:val="left" w:pos="1276"/>
        </w:tabs>
        <w:ind w:left="720" w:right="5"/>
        <w:jc w:val="center"/>
        <w:rPr>
          <w:sz w:val="24"/>
          <w:szCs w:val="24"/>
          <w:shd w:val="clear" w:color="auto" w:fill="FFFFFF"/>
        </w:rPr>
      </w:pPr>
    </w:p>
    <w:p w:rsidR="00B5357F" w:rsidRDefault="00B5357F" w:rsidP="002B2648">
      <w:pPr>
        <w:shd w:val="clear" w:color="auto" w:fill="FFFFFF"/>
        <w:tabs>
          <w:tab w:val="left" w:pos="1276"/>
        </w:tabs>
        <w:ind w:left="720" w:right="5"/>
        <w:jc w:val="center"/>
        <w:rPr>
          <w:b/>
          <w:sz w:val="24"/>
          <w:szCs w:val="24"/>
        </w:rPr>
      </w:pPr>
    </w:p>
    <w:p w:rsidR="00AA5669" w:rsidRPr="005C4237" w:rsidRDefault="00B5357F" w:rsidP="002B2648">
      <w:pPr>
        <w:shd w:val="clear" w:color="auto" w:fill="FFFFFF"/>
        <w:tabs>
          <w:tab w:val="left" w:pos="1276"/>
        </w:tabs>
        <w:ind w:left="720" w:right="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 xml:space="preserve"> </w:t>
      </w:r>
      <w:r w:rsidRPr="005C4237">
        <w:rPr>
          <w:b/>
          <w:sz w:val="24"/>
          <w:szCs w:val="24"/>
        </w:rPr>
        <w:t>КАЛЕНДАРНО-ТЕМАТИЧЕСКОЕ ПЛАНИРОВАНИЕ</w:t>
      </w:r>
    </w:p>
    <w:p w:rsidR="00AA5669" w:rsidRPr="005C4237" w:rsidRDefault="00AA5669" w:rsidP="000A05F2">
      <w:pPr>
        <w:shd w:val="clear" w:color="auto" w:fill="FFFFFF"/>
        <w:tabs>
          <w:tab w:val="left" w:pos="1276"/>
        </w:tabs>
        <w:ind w:right="5"/>
        <w:jc w:val="center"/>
        <w:rPr>
          <w:b/>
          <w:sz w:val="24"/>
          <w:szCs w:val="24"/>
        </w:rPr>
      </w:pPr>
    </w:p>
    <w:p w:rsidR="00AA5669" w:rsidRPr="005C4237" w:rsidRDefault="002B2648" w:rsidP="000A05F2">
      <w:pPr>
        <w:shd w:val="clear" w:color="auto" w:fill="FFFFFF"/>
        <w:tabs>
          <w:tab w:val="left" w:pos="1276"/>
        </w:tabs>
        <w:ind w:right="5"/>
        <w:jc w:val="center"/>
        <w:rPr>
          <w:b/>
          <w:sz w:val="24"/>
          <w:szCs w:val="24"/>
        </w:rPr>
      </w:pPr>
      <w:r w:rsidRPr="005C4237">
        <w:rPr>
          <w:b/>
          <w:sz w:val="24"/>
          <w:szCs w:val="24"/>
        </w:rPr>
        <w:t>7</w:t>
      </w:r>
      <w:r w:rsidR="00821F34" w:rsidRPr="005C4237">
        <w:rPr>
          <w:b/>
          <w:sz w:val="24"/>
          <w:szCs w:val="24"/>
        </w:rPr>
        <w:t xml:space="preserve"> </w:t>
      </w:r>
      <w:r w:rsidR="00AA5669" w:rsidRPr="005C4237">
        <w:rPr>
          <w:b/>
          <w:sz w:val="24"/>
          <w:szCs w:val="24"/>
        </w:rPr>
        <w:t>класс</w:t>
      </w:r>
    </w:p>
    <w:p w:rsidR="00AA5669" w:rsidRPr="005C4237" w:rsidRDefault="00AA5669" w:rsidP="000A05F2">
      <w:pPr>
        <w:shd w:val="clear" w:color="auto" w:fill="FFFFFF"/>
        <w:tabs>
          <w:tab w:val="left" w:pos="1276"/>
        </w:tabs>
        <w:ind w:right="5"/>
        <w:jc w:val="center"/>
        <w:rPr>
          <w:sz w:val="24"/>
          <w:szCs w:val="24"/>
        </w:rPr>
      </w:pPr>
    </w:p>
    <w:tbl>
      <w:tblPr>
        <w:tblW w:w="4803" w:type="pct"/>
        <w:tblLook w:val="0000" w:firstRow="0" w:lastRow="0" w:firstColumn="0" w:lastColumn="0" w:noHBand="0" w:noVBand="0"/>
      </w:tblPr>
      <w:tblGrid>
        <w:gridCol w:w="1155"/>
        <w:gridCol w:w="10055"/>
        <w:gridCol w:w="1767"/>
        <w:gridCol w:w="1770"/>
      </w:tblGrid>
      <w:tr w:rsidR="00A035F1" w:rsidRPr="005F3A10" w:rsidTr="003E2F0C">
        <w:trPr>
          <w:cantSplit/>
          <w:trHeight w:val="687"/>
          <w:tblHeader/>
        </w:trPr>
        <w:tc>
          <w:tcPr>
            <w:tcW w:w="392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035F1" w:rsidRPr="005F3A10" w:rsidRDefault="00A035F1" w:rsidP="003D46C4">
            <w:pPr>
              <w:jc w:val="center"/>
              <w:rPr>
                <w:b/>
              </w:rPr>
            </w:pPr>
            <w:r w:rsidRPr="005F3A10">
              <w:rPr>
                <w:b/>
              </w:rPr>
              <w:t>№ урока</w:t>
            </w:r>
          </w:p>
        </w:tc>
        <w:tc>
          <w:tcPr>
            <w:tcW w:w="340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035F1" w:rsidRPr="005F3A10" w:rsidRDefault="00A035F1" w:rsidP="003E24BA">
            <w:pPr>
              <w:jc w:val="center"/>
              <w:rPr>
                <w:b/>
              </w:rPr>
            </w:pPr>
            <w:r w:rsidRPr="005F3A10">
              <w:rPr>
                <w:b/>
              </w:rPr>
              <w:t>Наименование разделов/тем</w:t>
            </w:r>
          </w:p>
        </w:tc>
        <w:tc>
          <w:tcPr>
            <w:tcW w:w="1199" w:type="pct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A035F1" w:rsidRPr="005F3A10" w:rsidRDefault="00A035F1" w:rsidP="003F4FBA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A035F1" w:rsidRPr="005F3A10" w:rsidTr="003E2F0C">
        <w:trPr>
          <w:cantSplit/>
          <w:trHeight w:val="457"/>
          <w:tblHeader/>
        </w:trPr>
        <w:tc>
          <w:tcPr>
            <w:tcW w:w="3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3E24BA">
            <w:pPr>
              <w:jc w:val="center"/>
              <w:rPr>
                <w:b/>
              </w:rPr>
            </w:pPr>
          </w:p>
        </w:tc>
        <w:tc>
          <w:tcPr>
            <w:tcW w:w="3409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035F1" w:rsidRPr="005F3A10" w:rsidRDefault="00A035F1" w:rsidP="003E24BA">
            <w:pPr>
              <w:jc w:val="center"/>
              <w:rPr>
                <w:b/>
              </w:rPr>
            </w:pP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:rsidR="00A035F1" w:rsidRPr="00A035F1" w:rsidRDefault="00A035F1" w:rsidP="00A035F1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5F1" w:rsidRPr="00A035F1" w:rsidRDefault="00A035F1" w:rsidP="00A035F1">
            <w:pPr>
              <w:rPr>
                <w:b/>
              </w:rPr>
            </w:pPr>
            <w:r>
              <w:rPr>
                <w:b/>
              </w:rPr>
              <w:t>Факт</w:t>
            </w: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3E24BA">
            <w:r w:rsidRPr="005F3A10">
              <w:t>1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>Предмет информатики. Роль информации в жизни людей. Вводный инструктаж по технике безопасности ИОТ-01-12,14,15.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AB5013">
            <w:pPr>
              <w:jc w:val="both"/>
            </w:pPr>
            <w:r>
              <w:t>06</w:t>
            </w:r>
            <w:r w:rsidRPr="005F3A10">
              <w:t>.09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AB5013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3E24BA">
            <w:r w:rsidRPr="005F3A10">
              <w:t>2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>Информация и знания. Восприятие информации человеком</w:t>
            </w:r>
            <w:r>
              <w:t>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5B2F21">
            <w:pPr>
              <w:jc w:val="both"/>
            </w:pPr>
            <w:r>
              <w:t>13</w:t>
            </w:r>
            <w:r w:rsidRPr="005F3A10">
              <w:t>.09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5B2F21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3E24BA">
            <w:r w:rsidRPr="005F3A10">
              <w:t>3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>Информационные процессы. Практическая работа №1 «Клавиатурный тренажер»</w:t>
            </w:r>
            <w:r>
              <w:t>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040EBE">
            <w:pPr>
              <w:jc w:val="both"/>
            </w:pPr>
            <w:r>
              <w:t>20</w:t>
            </w:r>
            <w:r w:rsidRPr="005F3A10">
              <w:t>.09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040EBE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3E24BA">
            <w:r w:rsidRPr="005F3A10">
              <w:t>4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>Практическая работа №2 «Клавиатурный тренажер. Безопасность на дорогах»</w:t>
            </w:r>
            <w:r>
              <w:t>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736F2D">
            <w:pPr>
              <w:jc w:val="both"/>
            </w:pPr>
            <w:r>
              <w:t>27</w:t>
            </w:r>
            <w:r w:rsidRPr="005F3A10">
              <w:t>.09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736F2D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3E24BA">
            <w:r w:rsidRPr="005F3A10">
              <w:t>5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>Измерение информации (алфавитный подход). Единицы измерения информации</w:t>
            </w:r>
            <w:r>
              <w:t>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6400FD">
            <w:pPr>
              <w:jc w:val="both"/>
            </w:pPr>
            <w:r>
              <w:t>04</w:t>
            </w:r>
            <w:r w:rsidRPr="005F3A10">
              <w:t>.10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6400FD">
            <w:pPr>
              <w:jc w:val="both"/>
            </w:pPr>
          </w:p>
        </w:tc>
      </w:tr>
      <w:tr w:rsidR="00A035F1" w:rsidRPr="005F3A10" w:rsidTr="003E2F0C">
        <w:trPr>
          <w:cantSplit/>
          <w:trHeight w:val="503"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3E24BA">
            <w:pPr>
              <w:rPr>
                <w:lang w:val="en-US"/>
              </w:rPr>
            </w:pPr>
            <w:r w:rsidRPr="005F3A10">
              <w:rPr>
                <w:lang w:val="en-US"/>
              </w:rPr>
              <w:t>6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>Назначение и устройство компьютера. Принципы организации внутренней и внешней памяти.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66391A">
            <w:pPr>
              <w:jc w:val="both"/>
            </w:pPr>
            <w:r>
              <w:t>11</w:t>
            </w:r>
            <w:r w:rsidRPr="005F3A10">
              <w:t>.10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66391A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3E24BA">
            <w:r w:rsidRPr="005F3A10">
              <w:t>7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>Устройство персонального компьютера и его основные характеристики. Практическая работа №3 «Соединение блоков и устройств компьютера, подключение внешних устройств»</w:t>
            </w:r>
            <w:r>
              <w:t>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8D1662">
            <w:r>
              <w:t>18</w:t>
            </w:r>
            <w:r w:rsidRPr="005F3A10">
              <w:t>.10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115811">
            <w:pPr>
              <w:tabs>
                <w:tab w:val="left" w:pos="1360"/>
              </w:tabs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3E24BA">
            <w:r w:rsidRPr="005F3A10">
              <w:t>8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tabs>
                <w:tab w:val="left" w:pos="1360"/>
              </w:tabs>
              <w:jc w:val="both"/>
            </w:pPr>
            <w:r w:rsidRPr="005F3A10">
              <w:t>Понятие программного обеспечения и его типы. Назначение операционной системы и ее основные функции.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3E44C5">
            <w:pPr>
              <w:jc w:val="both"/>
            </w:pPr>
            <w:r>
              <w:t>25</w:t>
            </w:r>
            <w:r w:rsidRPr="005F3A10">
              <w:t>.10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3E44C5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3E24BA">
            <w:r w:rsidRPr="005F3A10">
              <w:t>9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 xml:space="preserve">Пользовательский интерфейс. </w:t>
            </w:r>
          </w:p>
          <w:p w:rsidR="00A035F1" w:rsidRPr="005F3A10" w:rsidRDefault="00A035F1" w:rsidP="00A760A4">
            <w:pPr>
              <w:jc w:val="both"/>
            </w:pP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8D7AC3">
            <w:pPr>
              <w:jc w:val="both"/>
            </w:pPr>
            <w:r w:rsidRPr="005F3A10">
              <w:t>13.11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8D7AC3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3E24BA">
            <w:pPr>
              <w:rPr>
                <w:lang w:val="en-US"/>
              </w:rPr>
            </w:pPr>
            <w:r w:rsidRPr="005F3A10">
              <w:rPr>
                <w:lang w:val="en-US"/>
              </w:rPr>
              <w:t>10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>Файлы и файловые структуры.</w:t>
            </w:r>
          </w:p>
          <w:p w:rsidR="00A035F1" w:rsidRPr="005F3A10" w:rsidRDefault="00A035F1" w:rsidP="00A760A4">
            <w:pPr>
              <w:jc w:val="both"/>
              <w:rPr>
                <w:b/>
              </w:rPr>
            </w:pP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8D7AC3">
            <w:pPr>
              <w:jc w:val="both"/>
            </w:pPr>
            <w:r w:rsidRPr="005F3A10">
              <w:t>27.11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8D7AC3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3E24BA">
            <w:r w:rsidRPr="005F3A10">
              <w:t>11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  <w:rPr>
                <w:b/>
              </w:rPr>
            </w:pPr>
            <w:r w:rsidRPr="005F3A10">
              <w:t>Практическая работа №4 «Работа с файловой структурой операционной системы»</w:t>
            </w:r>
            <w:r>
              <w:t>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051525">
            <w:pPr>
              <w:jc w:val="both"/>
            </w:pPr>
            <w:r w:rsidRPr="005F3A10">
              <w:t>04.12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051525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3250C6">
            <w:pPr>
              <w:rPr>
                <w:b/>
              </w:rPr>
            </w:pPr>
            <w:r w:rsidRPr="005F3A10">
              <w:rPr>
                <w:b/>
              </w:rPr>
              <w:t>12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  <w:rPr>
                <w:b/>
              </w:rPr>
            </w:pPr>
            <w:r w:rsidRPr="005F3A10">
              <w:rPr>
                <w:b/>
              </w:rPr>
              <w:t>Контрольная работа №1 по темам «Человек и информация» и «</w:t>
            </w:r>
            <w:r w:rsidRPr="005F3A10">
              <w:rPr>
                <w:b/>
                <w:bCs/>
              </w:rPr>
              <w:t>Компьютер: устройство и ПО</w:t>
            </w:r>
            <w:r w:rsidRPr="005F3A10">
              <w:rPr>
                <w:b/>
              </w:rPr>
              <w:t>»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3250C6">
            <w:pPr>
              <w:jc w:val="both"/>
            </w:pPr>
            <w:r w:rsidRPr="005F3A10">
              <w:t>11.12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3250C6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3250C6">
            <w:pPr>
              <w:rPr>
                <w:lang w:val="en-US"/>
              </w:rPr>
            </w:pPr>
            <w:r w:rsidRPr="005F3A10">
              <w:rPr>
                <w:lang w:val="en-US"/>
              </w:rPr>
              <w:t>13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>Анализ контрольной работы. Представление текстов в памяти компьютера. Кодировочные таблицы.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3250C6">
            <w:pPr>
              <w:jc w:val="both"/>
            </w:pPr>
            <w:r w:rsidRPr="005F3A10">
              <w:t>18.12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3250C6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3250C6">
            <w:pPr>
              <w:rPr>
                <w:lang w:val="en-US"/>
              </w:rPr>
            </w:pPr>
            <w:r w:rsidRPr="005F3A10">
              <w:rPr>
                <w:lang w:val="en-US"/>
              </w:rPr>
              <w:t>14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 xml:space="preserve">Текстовые редакторы и текстовые процессоры. </w:t>
            </w:r>
          </w:p>
          <w:p w:rsidR="00A035F1" w:rsidRPr="005F3A10" w:rsidRDefault="00A035F1" w:rsidP="00A760A4">
            <w:pPr>
              <w:jc w:val="both"/>
            </w:pPr>
            <w:r w:rsidRPr="005F3A10">
              <w:t xml:space="preserve">Практическая работа №5 «Работа с текстовым редактором по созданию памятки правил пожарной безопасности» </w:t>
            </w:r>
            <w:r>
              <w:t>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3250C6">
            <w:pPr>
              <w:jc w:val="both"/>
            </w:pPr>
            <w:r w:rsidRPr="005F3A10">
              <w:t>25.12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3250C6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3250C6">
            <w:pPr>
              <w:rPr>
                <w:lang w:val="en-US"/>
              </w:rPr>
            </w:pPr>
            <w:r w:rsidRPr="005F3A10">
              <w:rPr>
                <w:lang w:val="en-US"/>
              </w:rPr>
              <w:t>15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 xml:space="preserve">Повторный инструктаж по технике безопасности ИОТ-01-12,14,15. Сохранение и загрузка файлов. Практическая работа №6 «Основные приемы ввода и редактирования текста при создании списка причин ДТП» </w:t>
            </w:r>
            <w:r>
              <w:t>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3250C6">
            <w:pPr>
              <w:jc w:val="both"/>
            </w:pPr>
            <w:r w:rsidRPr="005F3A10">
              <w:t>15.01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3250C6">
            <w:pPr>
              <w:jc w:val="both"/>
            </w:pPr>
          </w:p>
        </w:tc>
      </w:tr>
      <w:tr w:rsidR="00A035F1" w:rsidRPr="005F3A10" w:rsidTr="003E2F0C">
        <w:trPr>
          <w:cantSplit/>
          <w:trHeight w:val="116"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3250C6">
            <w:r w:rsidRPr="005F3A10">
              <w:rPr>
                <w:lang w:val="en-US"/>
              </w:rPr>
              <w:t>16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>Повторный инструктаж по технике безопасности ИОТ-01-12,14,15. Практическая работа №7 «Работа со шрифтами, приемы форматирования текста. Орфографическая проверка текста. Печать документа»</w:t>
            </w:r>
            <w:r>
              <w:t>.</w:t>
            </w:r>
            <w:r w:rsidRPr="005F3A10">
              <w:t xml:space="preserve"> 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3250C6">
            <w:pPr>
              <w:jc w:val="both"/>
            </w:pPr>
            <w:r w:rsidRPr="005F3A10">
              <w:t>22.01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3250C6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A760A4" w:rsidRDefault="00A035F1" w:rsidP="00427657">
            <w:r w:rsidRPr="00A760A4">
              <w:t>17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>Использование буфера обмена для копирования и перемещения текста. Режим поиска и замены. Практическая работа №8 «Велосипедист – водитель транспортного средства»</w:t>
            </w:r>
            <w:r>
              <w:t>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427657">
            <w:pPr>
              <w:jc w:val="both"/>
            </w:pPr>
            <w:r w:rsidRPr="005F3A10">
              <w:t>29.01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427657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427657">
            <w:pPr>
              <w:rPr>
                <w:lang w:val="en-US"/>
              </w:rPr>
            </w:pPr>
            <w:r w:rsidRPr="005F3A10">
              <w:rPr>
                <w:lang w:val="en-US"/>
              </w:rPr>
              <w:t>18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 xml:space="preserve">Работа с таблицами. Практическая работа № 9 «Обязанности пешеходов». 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427657">
            <w:pPr>
              <w:jc w:val="both"/>
            </w:pPr>
            <w:r w:rsidRPr="005F3A10">
              <w:t>05.02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427657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BA6EB3">
            <w:pPr>
              <w:rPr>
                <w:lang w:val="en-US"/>
              </w:rPr>
            </w:pPr>
            <w:r w:rsidRPr="005F3A10">
              <w:rPr>
                <w:lang w:val="en-US"/>
              </w:rPr>
              <w:t>19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>Дополнительные возможности текстового процессора: орфографический контроль, стили и шаблоны, списки, графика, формулы в текстовых документах, перевод и распознавание текстов.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BA6EB3">
            <w:pPr>
              <w:jc w:val="both"/>
            </w:pPr>
            <w:r w:rsidRPr="005F3A10">
              <w:t>12.02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BA6EB3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BA6EB3">
            <w:r w:rsidRPr="005F3A10">
              <w:lastRenderedPageBreak/>
              <w:t>20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>Практическая работа №10 «Создание текстового документа»</w:t>
            </w:r>
            <w:r>
              <w:t>.</w:t>
            </w:r>
            <w:r w:rsidRPr="005F3A10">
              <w:t xml:space="preserve"> 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3F4FBA">
            <w:r w:rsidRPr="005F3A10">
              <w:t>26.02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BA6EB3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A760A4" w:rsidRDefault="00A035F1" w:rsidP="00BA6EB3">
            <w:pPr>
              <w:rPr>
                <w:b/>
              </w:rPr>
            </w:pPr>
            <w:r w:rsidRPr="00A760A4">
              <w:rPr>
                <w:b/>
              </w:rPr>
              <w:t>21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rPr>
                <w:b/>
              </w:rPr>
              <w:t>Контрольная работа №2 «Обработка текстовой информации»</w:t>
            </w:r>
            <w:r>
              <w:rPr>
                <w:b/>
              </w:rPr>
              <w:t>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BA6EB3">
            <w:pPr>
              <w:jc w:val="both"/>
            </w:pPr>
            <w:r w:rsidRPr="005F3A10">
              <w:t>05.03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BA6EB3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BA6EB3">
            <w:pPr>
              <w:rPr>
                <w:lang w:val="en-US"/>
              </w:rPr>
            </w:pPr>
            <w:r w:rsidRPr="005F3A10">
              <w:rPr>
                <w:lang w:val="en-US"/>
              </w:rPr>
              <w:t>22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>Анализ контрольной работы. Компьютерная графика и области ее применения. Растровая и векторная графика.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BA6EB3">
            <w:pPr>
              <w:jc w:val="both"/>
            </w:pPr>
            <w:r w:rsidRPr="005F3A10">
              <w:t>12.03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BA6EB3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BA6EB3">
            <w:r w:rsidRPr="005F3A10">
              <w:t>23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>Практическая работа №11 «Работа в растровом графическом редакторе»</w:t>
            </w:r>
            <w:r>
              <w:t>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BA6EB3">
            <w:pPr>
              <w:jc w:val="both"/>
            </w:pPr>
            <w:r w:rsidRPr="005F3A10">
              <w:t>19.03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BA6EB3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BA6EB3">
            <w:pPr>
              <w:rPr>
                <w:lang w:val="en-US"/>
              </w:rPr>
            </w:pPr>
            <w:r w:rsidRPr="005F3A10">
              <w:rPr>
                <w:lang w:val="en-US"/>
              </w:rPr>
              <w:t>24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tabs>
                <w:tab w:val="left" w:pos="940"/>
              </w:tabs>
              <w:jc w:val="both"/>
            </w:pPr>
            <w:r w:rsidRPr="005F3A10">
              <w:t>Кодирование изображения. Практическая работа №12 «Создание изображения в растровом графическом редакторе. Эмблема экологической дружины»</w:t>
            </w:r>
            <w:r>
              <w:t>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BA6EB3">
            <w:pPr>
              <w:jc w:val="both"/>
            </w:pPr>
            <w:r w:rsidRPr="005F3A10">
              <w:t>26.03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BA6EB3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BA6EB3">
            <w:r w:rsidRPr="005F3A10">
              <w:t>25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>Технические средства компьютерной графики</w:t>
            </w:r>
            <w:r>
              <w:t>.</w:t>
            </w:r>
            <w:r w:rsidRPr="005F3A10">
              <w:t xml:space="preserve">. 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BA6EB3">
            <w:pPr>
              <w:jc w:val="both"/>
            </w:pPr>
            <w:r w:rsidRPr="005F3A10">
              <w:t>02.04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BA6EB3">
            <w:pPr>
              <w:jc w:val="both"/>
            </w:pPr>
          </w:p>
        </w:tc>
      </w:tr>
      <w:tr w:rsidR="00A035F1" w:rsidRPr="005F3A10" w:rsidTr="003E2F0C">
        <w:trPr>
          <w:cantSplit/>
          <w:trHeight w:val="587"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BA6EB3">
            <w:r w:rsidRPr="005F3A10">
              <w:t>26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  <w:rPr>
                <w:b/>
              </w:rPr>
            </w:pPr>
            <w:r w:rsidRPr="005F3A10">
              <w:t>Практическая работа №13 «Работа в векторном графическом редакторе»</w:t>
            </w:r>
            <w:r>
              <w:t>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BA6EB3">
            <w:pPr>
              <w:jc w:val="both"/>
            </w:pPr>
            <w:r w:rsidRPr="005F3A10">
              <w:t>16.04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BA6EB3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BA6EB3">
            <w:r w:rsidRPr="005F3A10">
              <w:t>27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tabs>
                <w:tab w:val="left" w:pos="1740"/>
              </w:tabs>
              <w:jc w:val="both"/>
            </w:pPr>
            <w:r w:rsidRPr="005F3A10">
              <w:t>Анализ контрольной работы. Понятие о мультимедиа. Компьютерные презентации.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BA6EB3">
            <w:pPr>
              <w:jc w:val="both"/>
            </w:pPr>
            <w:r w:rsidRPr="005F3A10">
              <w:t>23.04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BA6EB3">
            <w:pPr>
              <w:tabs>
                <w:tab w:val="left" w:pos="1260"/>
              </w:tabs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BA6EB3">
            <w:r w:rsidRPr="005F3A10">
              <w:t>28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>Практическая работа №14 «Создание презентации с использованием текста, графики и звука»</w:t>
            </w:r>
            <w:r>
              <w:t>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BA6EB3">
            <w:pPr>
              <w:jc w:val="both"/>
            </w:pPr>
            <w:r w:rsidRPr="005F3A10">
              <w:t>07.05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BA6EB3">
            <w:pPr>
              <w:tabs>
                <w:tab w:val="left" w:pos="1180"/>
              </w:tabs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BA6EB3">
            <w:r w:rsidRPr="005F3A10">
              <w:t>29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>Представление звука в памяти компьютера.</w:t>
            </w:r>
          </w:p>
          <w:p w:rsidR="00A035F1" w:rsidRPr="005F3A10" w:rsidRDefault="00A035F1" w:rsidP="00A760A4">
            <w:pPr>
              <w:jc w:val="both"/>
            </w:pPr>
            <w:r w:rsidRPr="005F3A10">
              <w:t>Технические средства мультимедиа.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BA6EB3">
            <w:pPr>
              <w:jc w:val="both"/>
            </w:pPr>
            <w:r w:rsidRPr="005F3A10">
              <w:t>14.05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BA6EB3">
            <w:pPr>
              <w:tabs>
                <w:tab w:val="left" w:pos="1740"/>
              </w:tabs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BA6EB3">
            <w:r w:rsidRPr="005F3A10">
              <w:t>30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>Запись звука и изображения с использованием цифровой техники. Практическая работа №15 «Создание презентации с использованием записанного звука и изображения (либо с созданием гиперссылок)»</w:t>
            </w:r>
            <w:r>
              <w:t>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BA6EB3">
            <w:pPr>
              <w:jc w:val="both"/>
            </w:pPr>
            <w:r w:rsidRPr="005F3A10">
              <w:t>14.05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BA6EB3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BA3F67">
            <w:pPr>
              <w:rPr>
                <w:b/>
                <w:lang w:val="en-US"/>
              </w:rPr>
            </w:pPr>
            <w:r w:rsidRPr="005F3A10">
              <w:rPr>
                <w:b/>
                <w:lang w:val="en-US"/>
              </w:rPr>
              <w:t>31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  <w:rPr>
                <w:b/>
              </w:rPr>
            </w:pPr>
            <w:r w:rsidRPr="005F3A10">
              <w:rPr>
                <w:b/>
              </w:rPr>
              <w:t>Контрольная работа №3 по темам «Компьютерная графика» и «Мультимедиа»</w:t>
            </w:r>
            <w:r>
              <w:rPr>
                <w:b/>
              </w:rPr>
              <w:t>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613EB8">
            <w:pPr>
              <w:jc w:val="both"/>
            </w:pPr>
            <w:r w:rsidRPr="005F3A10">
              <w:t>21.05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BA3F67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BA3F67">
            <w:r w:rsidRPr="005F3A10">
              <w:t>32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  <w:rPr>
                <w:b/>
              </w:rPr>
            </w:pPr>
            <w:r w:rsidRPr="005F3A10">
              <w:t>Итоговое тестирование по курсу 7 класса</w:t>
            </w:r>
            <w:r>
              <w:t>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BA3F67">
            <w:r w:rsidRPr="005F3A10">
              <w:t>28.05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BA3F67">
            <w:pPr>
              <w:tabs>
                <w:tab w:val="left" w:pos="940"/>
              </w:tabs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A035F1" w:rsidRPr="005F3A10" w:rsidRDefault="00A035F1" w:rsidP="00BA3F67">
            <w:pPr>
              <w:rPr>
                <w:lang w:val="en-US"/>
              </w:rPr>
            </w:pPr>
            <w:r w:rsidRPr="005F3A10">
              <w:rPr>
                <w:lang w:val="en-US"/>
              </w:rPr>
              <w:t>33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>Резерв. Повторение.</w:t>
            </w:r>
          </w:p>
          <w:p w:rsidR="00A035F1" w:rsidRPr="005F3A10" w:rsidRDefault="00A035F1" w:rsidP="00A760A4">
            <w:pPr>
              <w:jc w:val="both"/>
            </w:pP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:rsidR="00A035F1" w:rsidRPr="005F3A10" w:rsidRDefault="00A035F1" w:rsidP="00BA3F67">
            <w:pPr>
              <w:jc w:val="both"/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A035F1" w:rsidRPr="005F3A10" w:rsidRDefault="00A035F1" w:rsidP="00BA3F67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A035F1" w:rsidRPr="005F3A10" w:rsidRDefault="00A035F1" w:rsidP="00BA3F67">
            <w:r w:rsidRPr="005F3A10">
              <w:t>34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>Резерв</w:t>
            </w:r>
          </w:p>
          <w:p w:rsidR="00A035F1" w:rsidRPr="005F3A10" w:rsidRDefault="00A035F1" w:rsidP="00A760A4">
            <w:pPr>
              <w:jc w:val="both"/>
            </w:pP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:rsidR="00A035F1" w:rsidRPr="005F3A10" w:rsidRDefault="00A035F1" w:rsidP="00BA3F67">
            <w:pPr>
              <w:jc w:val="both"/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A035F1" w:rsidRPr="005F3A10" w:rsidRDefault="00A035F1" w:rsidP="00BA3F67">
            <w:pPr>
              <w:jc w:val="both"/>
            </w:pPr>
          </w:p>
        </w:tc>
      </w:tr>
      <w:tr w:rsidR="003E2F0C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3E2F0C" w:rsidRPr="005F3A10" w:rsidRDefault="003E2F0C" w:rsidP="00BA3F67">
            <w:r>
              <w:t>35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3E2F0C" w:rsidRPr="005F3A10" w:rsidRDefault="003E2F0C" w:rsidP="00A760A4">
            <w:pPr>
              <w:jc w:val="both"/>
            </w:pPr>
            <w:r>
              <w:t>Резерв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:rsidR="003E2F0C" w:rsidRPr="005F3A10" w:rsidRDefault="003E2F0C" w:rsidP="00BA3F67">
            <w:pPr>
              <w:jc w:val="both"/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3E2F0C" w:rsidRPr="005F3A10" w:rsidRDefault="003E2F0C" w:rsidP="00BA3F67">
            <w:pPr>
              <w:jc w:val="both"/>
            </w:pPr>
          </w:p>
        </w:tc>
      </w:tr>
      <w:tr w:rsidR="00A035F1" w:rsidRPr="005F3A10" w:rsidTr="003E2F0C">
        <w:trPr>
          <w:gridAfter w:val="2"/>
          <w:wAfter w:w="1199" w:type="pct"/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BA3F67"/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BA3F67">
            <w:pPr>
              <w:jc w:val="right"/>
            </w:pPr>
            <w:r w:rsidRPr="005F3A10">
              <w:t>Итого:</w:t>
            </w:r>
            <w:r w:rsidR="003E2F0C">
              <w:t>35</w:t>
            </w:r>
          </w:p>
        </w:tc>
      </w:tr>
    </w:tbl>
    <w:p w:rsidR="00AA5669" w:rsidRPr="005C4237" w:rsidRDefault="00AA5669" w:rsidP="00582841">
      <w:pPr>
        <w:shd w:val="clear" w:color="auto" w:fill="FFFFFF"/>
        <w:tabs>
          <w:tab w:val="left" w:pos="1276"/>
        </w:tabs>
        <w:ind w:right="5"/>
        <w:jc w:val="both"/>
        <w:rPr>
          <w:sz w:val="24"/>
          <w:szCs w:val="24"/>
        </w:rPr>
      </w:pPr>
    </w:p>
    <w:p w:rsidR="00AA5669" w:rsidRPr="005C4237" w:rsidRDefault="00AA5669" w:rsidP="00582841">
      <w:pPr>
        <w:shd w:val="clear" w:color="auto" w:fill="FFFFFF"/>
        <w:tabs>
          <w:tab w:val="left" w:pos="1276"/>
        </w:tabs>
        <w:ind w:right="5"/>
        <w:jc w:val="both"/>
        <w:rPr>
          <w:sz w:val="24"/>
          <w:szCs w:val="24"/>
        </w:rPr>
      </w:pPr>
    </w:p>
    <w:p w:rsidR="00B031FE" w:rsidRDefault="00B031FE" w:rsidP="005C2727">
      <w:pPr>
        <w:shd w:val="clear" w:color="auto" w:fill="FFFFFF"/>
        <w:tabs>
          <w:tab w:val="left" w:pos="1276"/>
        </w:tabs>
        <w:ind w:right="5"/>
        <w:jc w:val="center"/>
        <w:rPr>
          <w:b/>
          <w:sz w:val="24"/>
          <w:szCs w:val="24"/>
        </w:rPr>
      </w:pPr>
    </w:p>
    <w:p w:rsidR="00B031FE" w:rsidRDefault="00B031FE" w:rsidP="005C2727">
      <w:pPr>
        <w:shd w:val="clear" w:color="auto" w:fill="FFFFFF"/>
        <w:tabs>
          <w:tab w:val="left" w:pos="1276"/>
        </w:tabs>
        <w:ind w:right="5"/>
        <w:jc w:val="center"/>
        <w:rPr>
          <w:b/>
          <w:sz w:val="24"/>
          <w:szCs w:val="24"/>
        </w:rPr>
      </w:pPr>
    </w:p>
    <w:p w:rsidR="00B031FE" w:rsidRDefault="00B031FE" w:rsidP="005C2727">
      <w:pPr>
        <w:shd w:val="clear" w:color="auto" w:fill="FFFFFF"/>
        <w:tabs>
          <w:tab w:val="left" w:pos="1276"/>
        </w:tabs>
        <w:ind w:right="5"/>
        <w:jc w:val="center"/>
        <w:rPr>
          <w:b/>
          <w:sz w:val="24"/>
          <w:szCs w:val="24"/>
        </w:rPr>
      </w:pPr>
    </w:p>
    <w:p w:rsidR="00B031FE" w:rsidRDefault="00B031FE" w:rsidP="005C2727">
      <w:pPr>
        <w:shd w:val="clear" w:color="auto" w:fill="FFFFFF"/>
        <w:tabs>
          <w:tab w:val="left" w:pos="1276"/>
        </w:tabs>
        <w:ind w:right="5"/>
        <w:jc w:val="center"/>
        <w:rPr>
          <w:b/>
          <w:sz w:val="24"/>
          <w:szCs w:val="24"/>
        </w:rPr>
      </w:pPr>
    </w:p>
    <w:p w:rsidR="00B031FE" w:rsidRDefault="00B031FE" w:rsidP="005C2727">
      <w:pPr>
        <w:shd w:val="clear" w:color="auto" w:fill="FFFFFF"/>
        <w:tabs>
          <w:tab w:val="left" w:pos="1276"/>
        </w:tabs>
        <w:ind w:right="5"/>
        <w:jc w:val="center"/>
        <w:rPr>
          <w:b/>
          <w:sz w:val="24"/>
          <w:szCs w:val="24"/>
        </w:rPr>
      </w:pPr>
    </w:p>
    <w:p w:rsidR="00B031FE" w:rsidRDefault="00B031FE" w:rsidP="005C2727">
      <w:pPr>
        <w:shd w:val="clear" w:color="auto" w:fill="FFFFFF"/>
        <w:tabs>
          <w:tab w:val="left" w:pos="1276"/>
        </w:tabs>
        <w:ind w:right="5"/>
        <w:jc w:val="center"/>
        <w:rPr>
          <w:b/>
          <w:sz w:val="24"/>
          <w:szCs w:val="24"/>
        </w:rPr>
      </w:pPr>
    </w:p>
    <w:p w:rsidR="00B031FE" w:rsidRDefault="00B031FE" w:rsidP="003E2F0C">
      <w:pPr>
        <w:shd w:val="clear" w:color="auto" w:fill="FFFFFF"/>
        <w:tabs>
          <w:tab w:val="left" w:pos="1276"/>
        </w:tabs>
        <w:ind w:right="5"/>
        <w:rPr>
          <w:b/>
          <w:sz w:val="24"/>
          <w:szCs w:val="24"/>
        </w:rPr>
      </w:pPr>
    </w:p>
    <w:p w:rsidR="00AA5669" w:rsidRPr="003F3343" w:rsidRDefault="00AA5669" w:rsidP="003F3343">
      <w:pPr>
        <w:tabs>
          <w:tab w:val="left" w:pos="945"/>
        </w:tabs>
        <w:rPr>
          <w:lang w:eastAsia="ru-RU"/>
        </w:rPr>
      </w:pPr>
    </w:p>
    <w:sectPr w:rsidR="00AA5669" w:rsidRPr="003F3343" w:rsidSect="003E2F0C">
      <w:footerReference w:type="default" r:id="rId8"/>
      <w:pgSz w:w="16838" w:h="11906" w:orient="landscape"/>
      <w:pgMar w:top="1418" w:right="851" w:bottom="851" w:left="851" w:header="720" w:footer="720" w:gutter="0"/>
      <w:pgNumType w:start="2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FC1" w:rsidRDefault="00AD1FC1" w:rsidP="004920B2">
      <w:r>
        <w:separator/>
      </w:r>
    </w:p>
  </w:endnote>
  <w:endnote w:type="continuationSeparator" w:id="0">
    <w:p w:rsidR="00AD1FC1" w:rsidRDefault="00AD1FC1" w:rsidP="00492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710863"/>
      <w:docPartObj>
        <w:docPartGallery w:val="Page Numbers (Bottom of Page)"/>
        <w:docPartUnique/>
      </w:docPartObj>
    </w:sdtPr>
    <w:sdtEndPr/>
    <w:sdtContent>
      <w:p w:rsidR="003F4FBA" w:rsidRDefault="00103811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512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035F1" w:rsidRDefault="00A035F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FC1" w:rsidRDefault="00AD1FC1" w:rsidP="004920B2">
      <w:r>
        <w:separator/>
      </w:r>
    </w:p>
  </w:footnote>
  <w:footnote w:type="continuationSeparator" w:id="0">
    <w:p w:rsidR="00AD1FC1" w:rsidRDefault="00AD1FC1" w:rsidP="00492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pacing w:val="-2"/>
        <w:sz w:val="24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sz w:val="24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4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</w:abstractNum>
  <w:abstractNum w:abstractNumId="9" w15:restartNumberingAfterBreak="0">
    <w:nsid w:val="02DA11F0"/>
    <w:multiLevelType w:val="multilevel"/>
    <w:tmpl w:val="96DA9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6E82FD7"/>
    <w:multiLevelType w:val="hybridMultilevel"/>
    <w:tmpl w:val="21E6B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C2546A"/>
    <w:multiLevelType w:val="hybridMultilevel"/>
    <w:tmpl w:val="F9586E66"/>
    <w:lvl w:ilvl="0" w:tplc="66AEB7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ACD0C35"/>
    <w:multiLevelType w:val="hybridMultilevel"/>
    <w:tmpl w:val="E1E6E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BC4BF6"/>
    <w:multiLevelType w:val="multilevel"/>
    <w:tmpl w:val="DEBA2C18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EBB5988"/>
    <w:multiLevelType w:val="hybridMultilevel"/>
    <w:tmpl w:val="9A3EB42A"/>
    <w:lvl w:ilvl="0" w:tplc="854C45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0B65643"/>
    <w:multiLevelType w:val="multilevel"/>
    <w:tmpl w:val="0312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4DF69B2"/>
    <w:multiLevelType w:val="hybridMultilevel"/>
    <w:tmpl w:val="97B45190"/>
    <w:lvl w:ilvl="0" w:tplc="810C22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7683188"/>
    <w:multiLevelType w:val="hybridMultilevel"/>
    <w:tmpl w:val="A860EC30"/>
    <w:lvl w:ilvl="0" w:tplc="D5BAD1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1333BD"/>
    <w:multiLevelType w:val="hybridMultilevel"/>
    <w:tmpl w:val="1CF09D64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2B0F1696"/>
    <w:multiLevelType w:val="hybridMultilevel"/>
    <w:tmpl w:val="583A186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39635551"/>
    <w:multiLevelType w:val="hybridMultilevel"/>
    <w:tmpl w:val="1CF09D64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3B36869"/>
    <w:multiLevelType w:val="multilevel"/>
    <w:tmpl w:val="8A4C1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5994328"/>
    <w:multiLevelType w:val="hybridMultilevel"/>
    <w:tmpl w:val="08761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4214F1"/>
    <w:multiLevelType w:val="multilevel"/>
    <w:tmpl w:val="05D4F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72334BA"/>
    <w:multiLevelType w:val="hybridMultilevel"/>
    <w:tmpl w:val="1CF09D64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966756F"/>
    <w:multiLevelType w:val="multilevel"/>
    <w:tmpl w:val="D1E0F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BC34B5"/>
    <w:multiLevelType w:val="hybridMultilevel"/>
    <w:tmpl w:val="6A302830"/>
    <w:lvl w:ilvl="0" w:tplc="F796CE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AB07A93"/>
    <w:multiLevelType w:val="hybridMultilevel"/>
    <w:tmpl w:val="78026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5"/>
  </w:num>
  <w:num w:numId="4">
    <w:abstractNumId w:val="9"/>
  </w:num>
  <w:num w:numId="5">
    <w:abstractNumId w:val="19"/>
  </w:num>
  <w:num w:numId="6">
    <w:abstractNumId w:val="24"/>
  </w:num>
  <w:num w:numId="7">
    <w:abstractNumId w:val="27"/>
  </w:num>
  <w:num w:numId="8">
    <w:abstractNumId w:val="17"/>
  </w:num>
  <w:num w:numId="9">
    <w:abstractNumId w:val="18"/>
  </w:num>
  <w:num w:numId="10">
    <w:abstractNumId w:val="20"/>
  </w:num>
  <w:num w:numId="11">
    <w:abstractNumId w:val="12"/>
  </w:num>
  <w:num w:numId="12">
    <w:abstractNumId w:val="10"/>
  </w:num>
  <w:num w:numId="13">
    <w:abstractNumId w:val="22"/>
  </w:num>
  <w:num w:numId="14">
    <w:abstractNumId w:val="21"/>
  </w:num>
  <w:num w:numId="15">
    <w:abstractNumId w:val="25"/>
  </w:num>
  <w:num w:numId="16">
    <w:abstractNumId w:val="11"/>
  </w:num>
  <w:num w:numId="17">
    <w:abstractNumId w:val="26"/>
  </w:num>
  <w:num w:numId="18">
    <w:abstractNumId w:val="14"/>
  </w:num>
  <w:num w:numId="19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drawingGridHorizontalSpacing w:val="2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54D2"/>
    <w:rsid w:val="000222BC"/>
    <w:rsid w:val="00023273"/>
    <w:rsid w:val="00036E90"/>
    <w:rsid w:val="00040EBE"/>
    <w:rsid w:val="00046DD2"/>
    <w:rsid w:val="00047AE2"/>
    <w:rsid w:val="00051525"/>
    <w:rsid w:val="000578CF"/>
    <w:rsid w:val="00072056"/>
    <w:rsid w:val="00091535"/>
    <w:rsid w:val="000A05F2"/>
    <w:rsid w:val="000A19B7"/>
    <w:rsid w:val="000A35C2"/>
    <w:rsid w:val="000B6ADE"/>
    <w:rsid w:val="000C51A1"/>
    <w:rsid w:val="000E27DB"/>
    <w:rsid w:val="000F1987"/>
    <w:rsid w:val="00103811"/>
    <w:rsid w:val="00115811"/>
    <w:rsid w:val="00123C9B"/>
    <w:rsid w:val="001330F0"/>
    <w:rsid w:val="00133989"/>
    <w:rsid w:val="001351E6"/>
    <w:rsid w:val="001401C0"/>
    <w:rsid w:val="00145631"/>
    <w:rsid w:val="00157E06"/>
    <w:rsid w:val="00167717"/>
    <w:rsid w:val="00167A60"/>
    <w:rsid w:val="001722FD"/>
    <w:rsid w:val="00185CA5"/>
    <w:rsid w:val="001965DF"/>
    <w:rsid w:val="001C6F42"/>
    <w:rsid w:val="001E2909"/>
    <w:rsid w:val="001F1395"/>
    <w:rsid w:val="0020149C"/>
    <w:rsid w:val="00203E4E"/>
    <w:rsid w:val="00217FD7"/>
    <w:rsid w:val="00223649"/>
    <w:rsid w:val="00252D60"/>
    <w:rsid w:val="002573FF"/>
    <w:rsid w:val="00276607"/>
    <w:rsid w:val="002B18EA"/>
    <w:rsid w:val="002B2648"/>
    <w:rsid w:val="002B324A"/>
    <w:rsid w:val="002C09C2"/>
    <w:rsid w:val="002C420F"/>
    <w:rsid w:val="002D114B"/>
    <w:rsid w:val="00301C9D"/>
    <w:rsid w:val="00315600"/>
    <w:rsid w:val="00315AC8"/>
    <w:rsid w:val="00320016"/>
    <w:rsid w:val="00323DF7"/>
    <w:rsid w:val="003250C6"/>
    <w:rsid w:val="00337D00"/>
    <w:rsid w:val="00376F04"/>
    <w:rsid w:val="003C001D"/>
    <w:rsid w:val="003C1029"/>
    <w:rsid w:val="003C58E0"/>
    <w:rsid w:val="003C7C32"/>
    <w:rsid w:val="003D46C4"/>
    <w:rsid w:val="003E24BA"/>
    <w:rsid w:val="003E2F0C"/>
    <w:rsid w:val="003E44C5"/>
    <w:rsid w:val="003E6AAB"/>
    <w:rsid w:val="003F3343"/>
    <w:rsid w:val="003F4FBA"/>
    <w:rsid w:val="0040587C"/>
    <w:rsid w:val="004104B9"/>
    <w:rsid w:val="00425639"/>
    <w:rsid w:val="00427657"/>
    <w:rsid w:val="00470A7A"/>
    <w:rsid w:val="00477248"/>
    <w:rsid w:val="0048077F"/>
    <w:rsid w:val="00491320"/>
    <w:rsid w:val="004920B2"/>
    <w:rsid w:val="004A7E4B"/>
    <w:rsid w:val="004B4DFE"/>
    <w:rsid w:val="004E1678"/>
    <w:rsid w:val="004F351C"/>
    <w:rsid w:val="004F6CD4"/>
    <w:rsid w:val="00517C03"/>
    <w:rsid w:val="00521AD3"/>
    <w:rsid w:val="0052512F"/>
    <w:rsid w:val="00530A12"/>
    <w:rsid w:val="0055616F"/>
    <w:rsid w:val="005745FE"/>
    <w:rsid w:val="00582841"/>
    <w:rsid w:val="00587B97"/>
    <w:rsid w:val="005A35FE"/>
    <w:rsid w:val="005B2F21"/>
    <w:rsid w:val="005B33A7"/>
    <w:rsid w:val="005C1577"/>
    <w:rsid w:val="005C2727"/>
    <w:rsid w:val="005C4237"/>
    <w:rsid w:val="005D4E95"/>
    <w:rsid w:val="005F2DE0"/>
    <w:rsid w:val="005F3A10"/>
    <w:rsid w:val="005F4158"/>
    <w:rsid w:val="00601DD8"/>
    <w:rsid w:val="00611D23"/>
    <w:rsid w:val="00613EB8"/>
    <w:rsid w:val="00616A3C"/>
    <w:rsid w:val="006236AD"/>
    <w:rsid w:val="006400FD"/>
    <w:rsid w:val="006417CC"/>
    <w:rsid w:val="0066391A"/>
    <w:rsid w:val="006640E3"/>
    <w:rsid w:val="006A1F01"/>
    <w:rsid w:val="006B0D14"/>
    <w:rsid w:val="006B3139"/>
    <w:rsid w:val="006D5D77"/>
    <w:rsid w:val="006D6175"/>
    <w:rsid w:val="006E3FF0"/>
    <w:rsid w:val="006E42B9"/>
    <w:rsid w:val="00707F10"/>
    <w:rsid w:val="00710DFF"/>
    <w:rsid w:val="00736F2D"/>
    <w:rsid w:val="007458EA"/>
    <w:rsid w:val="00746BC9"/>
    <w:rsid w:val="007501E4"/>
    <w:rsid w:val="007674B2"/>
    <w:rsid w:val="007713BC"/>
    <w:rsid w:val="00777AD7"/>
    <w:rsid w:val="00781288"/>
    <w:rsid w:val="007A1B09"/>
    <w:rsid w:val="007A7ED1"/>
    <w:rsid w:val="007B52AB"/>
    <w:rsid w:val="007B5DC5"/>
    <w:rsid w:val="007D120F"/>
    <w:rsid w:val="007D2760"/>
    <w:rsid w:val="007D57C2"/>
    <w:rsid w:val="007D7191"/>
    <w:rsid w:val="007E1F33"/>
    <w:rsid w:val="007F23F0"/>
    <w:rsid w:val="007F72BF"/>
    <w:rsid w:val="007F74B8"/>
    <w:rsid w:val="0081443E"/>
    <w:rsid w:val="00821426"/>
    <w:rsid w:val="00821F34"/>
    <w:rsid w:val="008326D7"/>
    <w:rsid w:val="00837D08"/>
    <w:rsid w:val="0084216D"/>
    <w:rsid w:val="008474C8"/>
    <w:rsid w:val="00855EE4"/>
    <w:rsid w:val="0085625B"/>
    <w:rsid w:val="008608B8"/>
    <w:rsid w:val="008659BE"/>
    <w:rsid w:val="00872FE7"/>
    <w:rsid w:val="00873708"/>
    <w:rsid w:val="00873DB9"/>
    <w:rsid w:val="00884E42"/>
    <w:rsid w:val="00892AF9"/>
    <w:rsid w:val="008A3552"/>
    <w:rsid w:val="008D1662"/>
    <w:rsid w:val="008D7AC3"/>
    <w:rsid w:val="008E3BB6"/>
    <w:rsid w:val="008F50CA"/>
    <w:rsid w:val="008F6C8E"/>
    <w:rsid w:val="008F6F0E"/>
    <w:rsid w:val="009028A7"/>
    <w:rsid w:val="0094368D"/>
    <w:rsid w:val="00945133"/>
    <w:rsid w:val="0095703D"/>
    <w:rsid w:val="009607D7"/>
    <w:rsid w:val="009650BB"/>
    <w:rsid w:val="00971367"/>
    <w:rsid w:val="00976BBB"/>
    <w:rsid w:val="00982E13"/>
    <w:rsid w:val="00985ADE"/>
    <w:rsid w:val="00991D28"/>
    <w:rsid w:val="009A4B06"/>
    <w:rsid w:val="009A71E1"/>
    <w:rsid w:val="009B5A56"/>
    <w:rsid w:val="009D0D60"/>
    <w:rsid w:val="009D1038"/>
    <w:rsid w:val="009E6BB0"/>
    <w:rsid w:val="00A00E52"/>
    <w:rsid w:val="00A01F5A"/>
    <w:rsid w:val="00A035F1"/>
    <w:rsid w:val="00A104CB"/>
    <w:rsid w:val="00A354D2"/>
    <w:rsid w:val="00A36B90"/>
    <w:rsid w:val="00A4080F"/>
    <w:rsid w:val="00A6047F"/>
    <w:rsid w:val="00A74795"/>
    <w:rsid w:val="00A760A4"/>
    <w:rsid w:val="00A8233D"/>
    <w:rsid w:val="00AA5298"/>
    <w:rsid w:val="00AA5669"/>
    <w:rsid w:val="00AB5013"/>
    <w:rsid w:val="00AC0863"/>
    <w:rsid w:val="00AC4D8F"/>
    <w:rsid w:val="00AD1FC1"/>
    <w:rsid w:val="00AE03DE"/>
    <w:rsid w:val="00AE0D0B"/>
    <w:rsid w:val="00AE77C2"/>
    <w:rsid w:val="00AF3C12"/>
    <w:rsid w:val="00B031FE"/>
    <w:rsid w:val="00B11A87"/>
    <w:rsid w:val="00B31572"/>
    <w:rsid w:val="00B4407F"/>
    <w:rsid w:val="00B5357F"/>
    <w:rsid w:val="00B85C19"/>
    <w:rsid w:val="00B91756"/>
    <w:rsid w:val="00BA1B1E"/>
    <w:rsid w:val="00BA3F67"/>
    <w:rsid w:val="00BA5AEF"/>
    <w:rsid w:val="00BA6EB3"/>
    <w:rsid w:val="00BB2E3B"/>
    <w:rsid w:val="00C00E56"/>
    <w:rsid w:val="00C047D0"/>
    <w:rsid w:val="00C05519"/>
    <w:rsid w:val="00C13C92"/>
    <w:rsid w:val="00C242C1"/>
    <w:rsid w:val="00C321DD"/>
    <w:rsid w:val="00C32596"/>
    <w:rsid w:val="00C34363"/>
    <w:rsid w:val="00C4030C"/>
    <w:rsid w:val="00C44AF5"/>
    <w:rsid w:val="00C547F7"/>
    <w:rsid w:val="00C84BB0"/>
    <w:rsid w:val="00CC0E63"/>
    <w:rsid w:val="00CD4283"/>
    <w:rsid w:val="00CE542B"/>
    <w:rsid w:val="00CF14AC"/>
    <w:rsid w:val="00CF4C94"/>
    <w:rsid w:val="00D14BA6"/>
    <w:rsid w:val="00D47FF0"/>
    <w:rsid w:val="00D567E1"/>
    <w:rsid w:val="00D91EA1"/>
    <w:rsid w:val="00D92FB2"/>
    <w:rsid w:val="00D95D8A"/>
    <w:rsid w:val="00D97CFE"/>
    <w:rsid w:val="00DA2A28"/>
    <w:rsid w:val="00DD783B"/>
    <w:rsid w:val="00DE1B58"/>
    <w:rsid w:val="00E11BD3"/>
    <w:rsid w:val="00E30B03"/>
    <w:rsid w:val="00E343C0"/>
    <w:rsid w:val="00E44AA0"/>
    <w:rsid w:val="00E45017"/>
    <w:rsid w:val="00E55F0F"/>
    <w:rsid w:val="00E63814"/>
    <w:rsid w:val="00E70692"/>
    <w:rsid w:val="00E75A6C"/>
    <w:rsid w:val="00E845C3"/>
    <w:rsid w:val="00E863F7"/>
    <w:rsid w:val="00EA19FA"/>
    <w:rsid w:val="00EB61A0"/>
    <w:rsid w:val="00EC23BB"/>
    <w:rsid w:val="00EC4E87"/>
    <w:rsid w:val="00ED367C"/>
    <w:rsid w:val="00EF0CBB"/>
    <w:rsid w:val="00EF27CD"/>
    <w:rsid w:val="00EF70E2"/>
    <w:rsid w:val="00F00410"/>
    <w:rsid w:val="00F26405"/>
    <w:rsid w:val="00F564F3"/>
    <w:rsid w:val="00F841AE"/>
    <w:rsid w:val="00F87B01"/>
    <w:rsid w:val="00F93270"/>
    <w:rsid w:val="00F95E7A"/>
    <w:rsid w:val="00F96252"/>
    <w:rsid w:val="00FA1B7B"/>
    <w:rsid w:val="00FC1AE6"/>
    <w:rsid w:val="00FD315C"/>
    <w:rsid w:val="00FD3C88"/>
    <w:rsid w:val="00FD5F6F"/>
    <w:rsid w:val="00FE2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F6DC4F"/>
  <w15:docId w15:val="{2B8D360B-50CF-4EFC-AB29-F561896D3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4D2"/>
    <w:pPr>
      <w:widowControl w:val="0"/>
      <w:autoSpaceDE w:val="0"/>
    </w:pPr>
    <w:rPr>
      <w:rFonts w:ascii="Times New Roman" w:eastAsia="Times New Roman" w:hAnsi="Times New Roman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uiPriority w:val="99"/>
    <w:rsid w:val="00A354D2"/>
  </w:style>
  <w:style w:type="character" w:customStyle="1" w:styleId="WW8Num2z0">
    <w:name w:val="WW8Num2z0"/>
    <w:uiPriority w:val="99"/>
    <w:rsid w:val="00A354D2"/>
    <w:rPr>
      <w:sz w:val="24"/>
    </w:rPr>
  </w:style>
  <w:style w:type="character" w:customStyle="1" w:styleId="WW8Num2z1">
    <w:name w:val="WW8Num2z1"/>
    <w:uiPriority w:val="99"/>
    <w:rsid w:val="00A354D2"/>
  </w:style>
  <w:style w:type="character" w:customStyle="1" w:styleId="WW8Num2z2">
    <w:name w:val="WW8Num2z2"/>
    <w:uiPriority w:val="99"/>
    <w:rsid w:val="00A354D2"/>
  </w:style>
  <w:style w:type="character" w:customStyle="1" w:styleId="WW8Num2z3">
    <w:name w:val="WW8Num2z3"/>
    <w:uiPriority w:val="99"/>
    <w:rsid w:val="00A354D2"/>
  </w:style>
  <w:style w:type="character" w:customStyle="1" w:styleId="WW8Num2z4">
    <w:name w:val="WW8Num2z4"/>
    <w:uiPriority w:val="99"/>
    <w:rsid w:val="00A354D2"/>
  </w:style>
  <w:style w:type="character" w:customStyle="1" w:styleId="WW8Num2z5">
    <w:name w:val="WW8Num2z5"/>
    <w:uiPriority w:val="99"/>
    <w:rsid w:val="00A354D2"/>
  </w:style>
  <w:style w:type="character" w:customStyle="1" w:styleId="WW8Num2z6">
    <w:name w:val="WW8Num2z6"/>
    <w:uiPriority w:val="99"/>
    <w:rsid w:val="00A354D2"/>
  </w:style>
  <w:style w:type="character" w:customStyle="1" w:styleId="WW8Num2z7">
    <w:name w:val="WW8Num2z7"/>
    <w:uiPriority w:val="99"/>
    <w:rsid w:val="00A354D2"/>
  </w:style>
  <w:style w:type="character" w:customStyle="1" w:styleId="WW8Num2z8">
    <w:name w:val="WW8Num2z8"/>
    <w:uiPriority w:val="99"/>
    <w:rsid w:val="00A354D2"/>
  </w:style>
  <w:style w:type="character" w:customStyle="1" w:styleId="WW8Num3z0">
    <w:name w:val="WW8Num3z0"/>
    <w:uiPriority w:val="99"/>
    <w:rsid w:val="00A354D2"/>
    <w:rPr>
      <w:rFonts w:ascii="Wingdings" w:hAnsi="Wingdings"/>
      <w:sz w:val="24"/>
    </w:rPr>
  </w:style>
  <w:style w:type="character" w:customStyle="1" w:styleId="WW8Num3z1">
    <w:name w:val="WW8Num3z1"/>
    <w:uiPriority w:val="99"/>
    <w:rsid w:val="00A354D2"/>
    <w:rPr>
      <w:rFonts w:ascii="Courier New" w:hAnsi="Courier New"/>
    </w:rPr>
  </w:style>
  <w:style w:type="character" w:customStyle="1" w:styleId="WW8Num3z3">
    <w:name w:val="WW8Num3z3"/>
    <w:uiPriority w:val="99"/>
    <w:rsid w:val="00A354D2"/>
    <w:rPr>
      <w:rFonts w:ascii="Symbol" w:hAnsi="Symbol"/>
    </w:rPr>
  </w:style>
  <w:style w:type="character" w:customStyle="1" w:styleId="WW8Num4z0">
    <w:name w:val="WW8Num4z0"/>
    <w:uiPriority w:val="99"/>
    <w:rsid w:val="00A354D2"/>
    <w:rPr>
      <w:sz w:val="24"/>
    </w:rPr>
  </w:style>
  <w:style w:type="character" w:customStyle="1" w:styleId="WW8Num4z1">
    <w:name w:val="WW8Num4z1"/>
    <w:uiPriority w:val="99"/>
    <w:rsid w:val="00A354D2"/>
  </w:style>
  <w:style w:type="character" w:customStyle="1" w:styleId="WW8Num4z2">
    <w:name w:val="WW8Num4z2"/>
    <w:uiPriority w:val="99"/>
    <w:rsid w:val="00A354D2"/>
  </w:style>
  <w:style w:type="character" w:customStyle="1" w:styleId="WW8Num4z3">
    <w:name w:val="WW8Num4z3"/>
    <w:uiPriority w:val="99"/>
    <w:rsid w:val="00A354D2"/>
  </w:style>
  <w:style w:type="character" w:customStyle="1" w:styleId="WW8Num4z4">
    <w:name w:val="WW8Num4z4"/>
    <w:uiPriority w:val="99"/>
    <w:rsid w:val="00A354D2"/>
  </w:style>
  <w:style w:type="character" w:customStyle="1" w:styleId="WW8Num4z5">
    <w:name w:val="WW8Num4z5"/>
    <w:uiPriority w:val="99"/>
    <w:rsid w:val="00A354D2"/>
  </w:style>
  <w:style w:type="character" w:customStyle="1" w:styleId="WW8Num4z6">
    <w:name w:val="WW8Num4z6"/>
    <w:uiPriority w:val="99"/>
    <w:rsid w:val="00A354D2"/>
  </w:style>
  <w:style w:type="character" w:customStyle="1" w:styleId="WW8Num4z7">
    <w:name w:val="WW8Num4z7"/>
    <w:uiPriority w:val="99"/>
    <w:rsid w:val="00A354D2"/>
  </w:style>
  <w:style w:type="character" w:customStyle="1" w:styleId="WW8Num4z8">
    <w:name w:val="WW8Num4z8"/>
    <w:uiPriority w:val="99"/>
    <w:rsid w:val="00A354D2"/>
  </w:style>
  <w:style w:type="character" w:customStyle="1" w:styleId="WW8Num5z0">
    <w:name w:val="WW8Num5z0"/>
    <w:uiPriority w:val="99"/>
    <w:rsid w:val="00A354D2"/>
    <w:rPr>
      <w:sz w:val="24"/>
    </w:rPr>
  </w:style>
  <w:style w:type="character" w:customStyle="1" w:styleId="WW8Num5z1">
    <w:name w:val="WW8Num5z1"/>
    <w:uiPriority w:val="99"/>
    <w:rsid w:val="00A354D2"/>
  </w:style>
  <w:style w:type="character" w:customStyle="1" w:styleId="WW8Num5z2">
    <w:name w:val="WW8Num5z2"/>
    <w:uiPriority w:val="99"/>
    <w:rsid w:val="00A354D2"/>
  </w:style>
  <w:style w:type="character" w:customStyle="1" w:styleId="WW8Num5z3">
    <w:name w:val="WW8Num5z3"/>
    <w:uiPriority w:val="99"/>
    <w:rsid w:val="00A354D2"/>
  </w:style>
  <w:style w:type="character" w:customStyle="1" w:styleId="WW8Num5z4">
    <w:name w:val="WW8Num5z4"/>
    <w:uiPriority w:val="99"/>
    <w:rsid w:val="00A354D2"/>
  </w:style>
  <w:style w:type="character" w:customStyle="1" w:styleId="WW8Num5z5">
    <w:name w:val="WW8Num5z5"/>
    <w:uiPriority w:val="99"/>
    <w:rsid w:val="00A354D2"/>
  </w:style>
  <w:style w:type="character" w:customStyle="1" w:styleId="WW8Num5z6">
    <w:name w:val="WW8Num5z6"/>
    <w:uiPriority w:val="99"/>
    <w:rsid w:val="00A354D2"/>
  </w:style>
  <w:style w:type="character" w:customStyle="1" w:styleId="WW8Num5z7">
    <w:name w:val="WW8Num5z7"/>
    <w:uiPriority w:val="99"/>
    <w:rsid w:val="00A354D2"/>
  </w:style>
  <w:style w:type="character" w:customStyle="1" w:styleId="WW8Num5z8">
    <w:name w:val="WW8Num5z8"/>
    <w:uiPriority w:val="99"/>
    <w:rsid w:val="00A354D2"/>
  </w:style>
  <w:style w:type="character" w:customStyle="1" w:styleId="WW8Num6z0">
    <w:name w:val="WW8Num6z0"/>
    <w:uiPriority w:val="99"/>
    <w:rsid w:val="00A354D2"/>
    <w:rPr>
      <w:sz w:val="24"/>
    </w:rPr>
  </w:style>
  <w:style w:type="character" w:customStyle="1" w:styleId="WW8Num6z1">
    <w:name w:val="WW8Num6z1"/>
    <w:uiPriority w:val="99"/>
    <w:rsid w:val="00A354D2"/>
  </w:style>
  <w:style w:type="character" w:customStyle="1" w:styleId="WW8Num6z2">
    <w:name w:val="WW8Num6z2"/>
    <w:uiPriority w:val="99"/>
    <w:rsid w:val="00A354D2"/>
  </w:style>
  <w:style w:type="character" w:customStyle="1" w:styleId="WW8Num6z3">
    <w:name w:val="WW8Num6z3"/>
    <w:uiPriority w:val="99"/>
    <w:rsid w:val="00A354D2"/>
  </w:style>
  <w:style w:type="character" w:customStyle="1" w:styleId="WW8Num6z4">
    <w:name w:val="WW8Num6z4"/>
    <w:uiPriority w:val="99"/>
    <w:rsid w:val="00A354D2"/>
  </w:style>
  <w:style w:type="character" w:customStyle="1" w:styleId="WW8Num6z5">
    <w:name w:val="WW8Num6z5"/>
    <w:uiPriority w:val="99"/>
    <w:rsid w:val="00A354D2"/>
  </w:style>
  <w:style w:type="character" w:customStyle="1" w:styleId="WW8Num6z6">
    <w:name w:val="WW8Num6z6"/>
    <w:uiPriority w:val="99"/>
    <w:rsid w:val="00A354D2"/>
  </w:style>
  <w:style w:type="character" w:customStyle="1" w:styleId="WW8Num6z7">
    <w:name w:val="WW8Num6z7"/>
    <w:uiPriority w:val="99"/>
    <w:rsid w:val="00A354D2"/>
  </w:style>
  <w:style w:type="character" w:customStyle="1" w:styleId="WW8Num6z8">
    <w:name w:val="WW8Num6z8"/>
    <w:uiPriority w:val="99"/>
    <w:rsid w:val="00A354D2"/>
  </w:style>
  <w:style w:type="character" w:customStyle="1" w:styleId="WW8Num7z0">
    <w:name w:val="WW8Num7z0"/>
    <w:uiPriority w:val="99"/>
    <w:rsid w:val="00A354D2"/>
    <w:rPr>
      <w:rFonts w:ascii="Symbol" w:hAnsi="Symbol"/>
      <w:spacing w:val="-2"/>
      <w:sz w:val="24"/>
    </w:rPr>
  </w:style>
  <w:style w:type="character" w:customStyle="1" w:styleId="WW8Num7z1">
    <w:name w:val="WW8Num7z1"/>
    <w:uiPriority w:val="99"/>
    <w:rsid w:val="00A354D2"/>
    <w:rPr>
      <w:rFonts w:ascii="Courier New" w:hAnsi="Courier New"/>
    </w:rPr>
  </w:style>
  <w:style w:type="character" w:customStyle="1" w:styleId="WW8Num7z2">
    <w:name w:val="WW8Num7z2"/>
    <w:uiPriority w:val="99"/>
    <w:rsid w:val="00A354D2"/>
    <w:rPr>
      <w:rFonts w:ascii="Wingdings" w:hAnsi="Wingdings"/>
    </w:rPr>
  </w:style>
  <w:style w:type="character" w:customStyle="1" w:styleId="WW8Num8z0">
    <w:name w:val="WW8Num8z0"/>
    <w:uiPriority w:val="99"/>
    <w:rsid w:val="00A354D2"/>
    <w:rPr>
      <w:rFonts w:ascii="Times New Roman" w:hAnsi="Times New Roman"/>
      <w:sz w:val="24"/>
    </w:rPr>
  </w:style>
  <w:style w:type="character" w:customStyle="1" w:styleId="WW8Num8z1">
    <w:name w:val="WW8Num8z1"/>
    <w:uiPriority w:val="99"/>
    <w:rsid w:val="00A354D2"/>
    <w:rPr>
      <w:rFonts w:ascii="Courier New" w:hAnsi="Courier New"/>
    </w:rPr>
  </w:style>
  <w:style w:type="character" w:customStyle="1" w:styleId="WW8Num8z2">
    <w:name w:val="WW8Num8z2"/>
    <w:uiPriority w:val="99"/>
    <w:rsid w:val="00A354D2"/>
    <w:rPr>
      <w:rFonts w:ascii="Wingdings" w:hAnsi="Wingdings"/>
    </w:rPr>
  </w:style>
  <w:style w:type="character" w:customStyle="1" w:styleId="WW8Num8z3">
    <w:name w:val="WW8Num8z3"/>
    <w:uiPriority w:val="99"/>
    <w:rsid w:val="00A354D2"/>
    <w:rPr>
      <w:rFonts w:ascii="Symbol" w:hAnsi="Symbol"/>
    </w:rPr>
  </w:style>
  <w:style w:type="character" w:customStyle="1" w:styleId="WW8Num9z0">
    <w:name w:val="WW8Num9z0"/>
    <w:uiPriority w:val="99"/>
    <w:rsid w:val="00A354D2"/>
    <w:rPr>
      <w:rFonts w:ascii="Symbol" w:hAnsi="Symbol"/>
      <w:sz w:val="24"/>
    </w:rPr>
  </w:style>
  <w:style w:type="character" w:customStyle="1" w:styleId="WW8Num9z1">
    <w:name w:val="WW8Num9z1"/>
    <w:uiPriority w:val="99"/>
    <w:rsid w:val="00A354D2"/>
    <w:rPr>
      <w:rFonts w:ascii="Courier New" w:hAnsi="Courier New"/>
    </w:rPr>
  </w:style>
  <w:style w:type="character" w:customStyle="1" w:styleId="WW8Num9z2">
    <w:name w:val="WW8Num9z2"/>
    <w:uiPriority w:val="99"/>
    <w:rsid w:val="00A354D2"/>
    <w:rPr>
      <w:rFonts w:ascii="Wingdings" w:hAnsi="Wingdings"/>
    </w:rPr>
  </w:style>
  <w:style w:type="character" w:customStyle="1" w:styleId="WW8Num10z0">
    <w:name w:val="WW8Num10z0"/>
    <w:uiPriority w:val="99"/>
    <w:rsid w:val="00A354D2"/>
    <w:rPr>
      <w:sz w:val="24"/>
      <w:lang w:val="en-US"/>
    </w:rPr>
  </w:style>
  <w:style w:type="character" w:customStyle="1" w:styleId="WW8Num10z1">
    <w:name w:val="WW8Num10z1"/>
    <w:uiPriority w:val="99"/>
    <w:rsid w:val="00A354D2"/>
  </w:style>
  <w:style w:type="character" w:customStyle="1" w:styleId="WW8Num10z2">
    <w:name w:val="WW8Num10z2"/>
    <w:uiPriority w:val="99"/>
    <w:rsid w:val="00A354D2"/>
  </w:style>
  <w:style w:type="character" w:customStyle="1" w:styleId="WW8Num10z3">
    <w:name w:val="WW8Num10z3"/>
    <w:uiPriority w:val="99"/>
    <w:rsid w:val="00A354D2"/>
  </w:style>
  <w:style w:type="character" w:customStyle="1" w:styleId="WW8Num10z4">
    <w:name w:val="WW8Num10z4"/>
    <w:uiPriority w:val="99"/>
    <w:rsid w:val="00A354D2"/>
  </w:style>
  <w:style w:type="character" w:customStyle="1" w:styleId="WW8Num10z5">
    <w:name w:val="WW8Num10z5"/>
    <w:uiPriority w:val="99"/>
    <w:rsid w:val="00A354D2"/>
  </w:style>
  <w:style w:type="character" w:customStyle="1" w:styleId="WW8Num10z6">
    <w:name w:val="WW8Num10z6"/>
    <w:uiPriority w:val="99"/>
    <w:rsid w:val="00A354D2"/>
  </w:style>
  <w:style w:type="character" w:customStyle="1" w:styleId="WW8Num10z7">
    <w:name w:val="WW8Num10z7"/>
    <w:uiPriority w:val="99"/>
    <w:rsid w:val="00A354D2"/>
  </w:style>
  <w:style w:type="character" w:customStyle="1" w:styleId="WW8Num10z8">
    <w:name w:val="WW8Num10z8"/>
    <w:uiPriority w:val="99"/>
    <w:rsid w:val="00A354D2"/>
  </w:style>
  <w:style w:type="character" w:customStyle="1" w:styleId="WW8NumSt1z0">
    <w:name w:val="WW8NumSt1z0"/>
    <w:uiPriority w:val="99"/>
    <w:rsid w:val="00A354D2"/>
    <w:rPr>
      <w:rFonts w:ascii="Times New Roman" w:hAnsi="Times New Roman"/>
      <w:sz w:val="24"/>
    </w:rPr>
  </w:style>
  <w:style w:type="character" w:customStyle="1" w:styleId="WW8NumSt3z0">
    <w:name w:val="WW8NumSt3z0"/>
    <w:uiPriority w:val="99"/>
    <w:rsid w:val="00A354D2"/>
    <w:rPr>
      <w:rFonts w:ascii="Times New Roman" w:hAnsi="Times New Roman"/>
      <w:sz w:val="24"/>
    </w:rPr>
  </w:style>
  <w:style w:type="character" w:customStyle="1" w:styleId="WW8NumSt4z0">
    <w:name w:val="WW8NumSt4z0"/>
    <w:uiPriority w:val="99"/>
    <w:rsid w:val="00A354D2"/>
    <w:rPr>
      <w:rFonts w:ascii="Times New Roman" w:hAnsi="Times New Roman"/>
      <w:sz w:val="24"/>
    </w:rPr>
  </w:style>
  <w:style w:type="character" w:customStyle="1" w:styleId="WW8NumSt5z0">
    <w:name w:val="WW8NumSt5z0"/>
    <w:uiPriority w:val="99"/>
    <w:rsid w:val="00A354D2"/>
    <w:rPr>
      <w:rFonts w:ascii="Times New Roman" w:hAnsi="Times New Roman"/>
      <w:spacing w:val="-2"/>
      <w:sz w:val="24"/>
    </w:rPr>
  </w:style>
  <w:style w:type="character" w:customStyle="1" w:styleId="1">
    <w:name w:val="Основной шрифт абзаца1"/>
    <w:uiPriority w:val="99"/>
    <w:rsid w:val="00A354D2"/>
  </w:style>
  <w:style w:type="character" w:customStyle="1" w:styleId="a3">
    <w:name w:val="Верхний колонтитул Знак"/>
    <w:uiPriority w:val="99"/>
    <w:rsid w:val="00A354D2"/>
    <w:rPr>
      <w:rFonts w:ascii="Times New Roman" w:hAnsi="Times New Roman" w:cs="Times New Roman"/>
    </w:rPr>
  </w:style>
  <w:style w:type="character" w:customStyle="1" w:styleId="a4">
    <w:name w:val="Нижний колонтитул Знак"/>
    <w:uiPriority w:val="99"/>
    <w:rsid w:val="00A354D2"/>
    <w:rPr>
      <w:rFonts w:ascii="Times New Roman" w:hAnsi="Times New Roman" w:cs="Times New Roman"/>
    </w:rPr>
  </w:style>
  <w:style w:type="paragraph" w:customStyle="1" w:styleId="10">
    <w:name w:val="Заголовок1"/>
    <w:basedOn w:val="a"/>
    <w:next w:val="a5"/>
    <w:uiPriority w:val="99"/>
    <w:rsid w:val="00A354D2"/>
    <w:pPr>
      <w:keepNext/>
      <w:spacing w:before="240" w:after="120"/>
    </w:pPr>
    <w:rPr>
      <w:rFonts w:ascii="Arial" w:eastAsia="Calibri" w:hAnsi="Arial" w:cs="Mangal"/>
      <w:sz w:val="28"/>
      <w:szCs w:val="28"/>
    </w:rPr>
  </w:style>
  <w:style w:type="paragraph" w:styleId="a5">
    <w:name w:val="Body Text"/>
    <w:basedOn w:val="a"/>
    <w:link w:val="a6"/>
    <w:uiPriority w:val="99"/>
    <w:rsid w:val="00A354D2"/>
    <w:pPr>
      <w:spacing w:after="120"/>
    </w:pPr>
  </w:style>
  <w:style w:type="character" w:customStyle="1" w:styleId="a6">
    <w:name w:val="Основной текст Знак"/>
    <w:link w:val="a5"/>
    <w:uiPriority w:val="99"/>
    <w:locked/>
    <w:rsid w:val="00A354D2"/>
    <w:rPr>
      <w:rFonts w:ascii="Times New Roman" w:hAnsi="Times New Roman" w:cs="Times New Roman"/>
      <w:sz w:val="20"/>
      <w:szCs w:val="20"/>
      <w:lang w:eastAsia="ar-SA" w:bidi="ar-SA"/>
    </w:rPr>
  </w:style>
  <w:style w:type="paragraph" w:styleId="a7">
    <w:name w:val="List"/>
    <w:basedOn w:val="a5"/>
    <w:uiPriority w:val="99"/>
    <w:rsid w:val="00A354D2"/>
    <w:rPr>
      <w:rFonts w:cs="Mangal"/>
    </w:rPr>
  </w:style>
  <w:style w:type="paragraph" w:customStyle="1" w:styleId="11">
    <w:name w:val="Название1"/>
    <w:basedOn w:val="a"/>
    <w:uiPriority w:val="99"/>
    <w:rsid w:val="00A354D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uiPriority w:val="99"/>
    <w:rsid w:val="00A354D2"/>
    <w:pPr>
      <w:suppressLineNumbers/>
    </w:pPr>
    <w:rPr>
      <w:rFonts w:cs="Mangal"/>
    </w:rPr>
  </w:style>
  <w:style w:type="paragraph" w:styleId="a8">
    <w:name w:val="header"/>
    <w:basedOn w:val="a"/>
    <w:link w:val="13"/>
    <w:uiPriority w:val="99"/>
    <w:rsid w:val="00A354D2"/>
  </w:style>
  <w:style w:type="character" w:customStyle="1" w:styleId="13">
    <w:name w:val="Верхний колонтитул Знак1"/>
    <w:link w:val="a8"/>
    <w:uiPriority w:val="99"/>
    <w:locked/>
    <w:rsid w:val="00A354D2"/>
    <w:rPr>
      <w:rFonts w:ascii="Times New Roman" w:hAnsi="Times New Roman" w:cs="Times New Roman"/>
      <w:sz w:val="20"/>
      <w:szCs w:val="20"/>
      <w:lang w:eastAsia="ar-SA" w:bidi="ar-SA"/>
    </w:rPr>
  </w:style>
  <w:style w:type="paragraph" w:styleId="a9">
    <w:name w:val="footer"/>
    <w:basedOn w:val="a"/>
    <w:link w:val="14"/>
    <w:uiPriority w:val="99"/>
    <w:rsid w:val="00A354D2"/>
  </w:style>
  <w:style w:type="character" w:customStyle="1" w:styleId="14">
    <w:name w:val="Нижний колонтитул Знак1"/>
    <w:link w:val="a9"/>
    <w:uiPriority w:val="99"/>
    <w:locked/>
    <w:rsid w:val="00A354D2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aa">
    <w:name w:val="Содержимое таблицы"/>
    <w:basedOn w:val="a"/>
    <w:uiPriority w:val="99"/>
    <w:rsid w:val="00A354D2"/>
    <w:pPr>
      <w:suppressLineNumbers/>
    </w:pPr>
  </w:style>
  <w:style w:type="paragraph" w:customStyle="1" w:styleId="ab">
    <w:name w:val="Заголовок таблицы"/>
    <w:basedOn w:val="aa"/>
    <w:uiPriority w:val="99"/>
    <w:rsid w:val="00A354D2"/>
    <w:pPr>
      <w:jc w:val="center"/>
    </w:pPr>
    <w:rPr>
      <w:b/>
      <w:bCs/>
    </w:rPr>
  </w:style>
  <w:style w:type="paragraph" w:styleId="ac">
    <w:name w:val="Normal (Web)"/>
    <w:basedOn w:val="a"/>
    <w:uiPriority w:val="99"/>
    <w:rsid w:val="00582841"/>
    <w:pPr>
      <w:widowControl/>
      <w:autoSpaceDE/>
      <w:spacing w:before="100" w:beforeAutospacing="1" w:after="100" w:afterAutospacing="1"/>
    </w:pPr>
    <w:rPr>
      <w:sz w:val="24"/>
      <w:szCs w:val="24"/>
      <w:lang w:eastAsia="ru-RU"/>
    </w:rPr>
  </w:style>
  <w:style w:type="table" w:styleId="ad">
    <w:name w:val="Table Grid"/>
    <w:basedOn w:val="a1"/>
    <w:uiPriority w:val="99"/>
    <w:rsid w:val="000A05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3E24BA"/>
    <w:rPr>
      <w:rFonts w:cs="Times New Roman"/>
      <w:color w:val="0000FF"/>
      <w:u w:val="single"/>
    </w:rPr>
  </w:style>
  <w:style w:type="character" w:styleId="af">
    <w:name w:val="Emphasis"/>
    <w:uiPriority w:val="99"/>
    <w:qFormat/>
    <w:rsid w:val="00BA5AEF"/>
    <w:rPr>
      <w:rFonts w:cs="Times New Roman"/>
      <w:i/>
    </w:rPr>
  </w:style>
  <w:style w:type="paragraph" w:styleId="af0">
    <w:name w:val="List Paragraph"/>
    <w:basedOn w:val="a"/>
    <w:uiPriority w:val="99"/>
    <w:qFormat/>
    <w:rsid w:val="000A35C2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167A6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167A60"/>
    <w:rPr>
      <w:rFonts w:ascii="Tahoma" w:eastAsia="Times New Roman" w:hAnsi="Tahoma" w:cs="Tahoma"/>
      <w:sz w:val="16"/>
      <w:szCs w:val="16"/>
      <w:lang w:val="ru-RU" w:eastAsia="ar-SA"/>
    </w:rPr>
  </w:style>
  <w:style w:type="paragraph" w:customStyle="1" w:styleId="15">
    <w:name w:val="Обычный (веб)1"/>
    <w:basedOn w:val="a"/>
    <w:rsid w:val="00DE1B58"/>
    <w:pPr>
      <w:widowControl/>
      <w:suppressAutoHyphens/>
      <w:autoSpaceDE/>
      <w:spacing w:before="100" w:after="100" w:line="100" w:lineRule="atLeast"/>
    </w:pPr>
    <w:rPr>
      <w:rFonts w:ascii="Tahoma" w:hAnsi="Tahoma" w:cs="Tahoma"/>
      <w:kern w:val="1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03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DC601-5A5D-4CA6-8C64-82695EB52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8</Pages>
  <Words>2192</Words>
  <Characters>12497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№3</Company>
  <LinksUpToDate>false</LinksUpToDate>
  <CharactersWithSpaces>14660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1</cp:lastModifiedBy>
  <cp:revision>21</cp:revision>
  <cp:lastPrinted>2020-09-30T04:50:00Z</cp:lastPrinted>
  <dcterms:created xsi:type="dcterms:W3CDTF">2017-10-20T04:50:00Z</dcterms:created>
  <dcterms:modified xsi:type="dcterms:W3CDTF">2021-11-08T07:41:00Z</dcterms:modified>
</cp:coreProperties>
</file>